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C5AA" w14:textId="77777777" w:rsidR="00AC347D" w:rsidRPr="00B643F6" w:rsidRDefault="00CA5187" w:rsidP="003A460B">
      <w:pPr>
        <w:widowControl w:val="0"/>
        <w:jc w:val="both"/>
        <w:rPr>
          <w:rFonts w:ascii="Arial" w:hAnsi="Arial" w:cs="Arial"/>
        </w:rPr>
      </w:pPr>
      <w:r w:rsidRPr="00B643F6">
        <w:rPr>
          <w:rFonts w:ascii="Arial" w:hAnsi="Arial" w:cs="Arial"/>
          <w:b/>
          <w:spacing w:val="60"/>
          <w:u w:val="single"/>
        </w:rPr>
        <w:t>A</w:t>
      </w:r>
      <w:r w:rsidR="00AC347D" w:rsidRPr="00B643F6">
        <w:rPr>
          <w:rFonts w:ascii="Arial" w:hAnsi="Arial" w:cs="Arial"/>
          <w:b/>
          <w:spacing w:val="60"/>
          <w:u w:val="single"/>
        </w:rPr>
        <w:t xml:space="preserve"> . </w:t>
      </w:r>
      <w:r w:rsidRPr="00B643F6">
        <w:rPr>
          <w:rFonts w:ascii="Arial" w:hAnsi="Arial" w:cs="Arial"/>
          <w:b/>
          <w:spacing w:val="60"/>
          <w:u w:val="single"/>
        </w:rPr>
        <w:t xml:space="preserve">  </w:t>
      </w:r>
      <w:r w:rsidR="00AC347D" w:rsidRPr="00B643F6">
        <w:rPr>
          <w:rFonts w:ascii="Arial" w:hAnsi="Arial" w:cs="Arial"/>
          <w:b/>
          <w:spacing w:val="60"/>
          <w:u w:val="single"/>
        </w:rPr>
        <w:t>P</w:t>
      </w:r>
      <w:r w:rsidRPr="00B643F6">
        <w:rPr>
          <w:rFonts w:ascii="Arial" w:hAnsi="Arial" w:cs="Arial"/>
          <w:b/>
          <w:spacing w:val="60"/>
          <w:u w:val="single"/>
        </w:rPr>
        <w:t xml:space="preserve"> </w:t>
      </w:r>
      <w:r w:rsidR="00AC347D" w:rsidRPr="00B643F6">
        <w:rPr>
          <w:rFonts w:ascii="Arial" w:hAnsi="Arial" w:cs="Arial"/>
          <w:b/>
          <w:spacing w:val="60"/>
          <w:u w:val="single"/>
        </w:rPr>
        <w:t>R</w:t>
      </w:r>
      <w:r w:rsidRPr="00B643F6">
        <w:rPr>
          <w:rFonts w:ascii="Arial" w:hAnsi="Arial" w:cs="Arial"/>
          <w:b/>
          <w:spacing w:val="60"/>
          <w:u w:val="single"/>
        </w:rPr>
        <w:t xml:space="preserve"> </w:t>
      </w:r>
      <w:r w:rsidR="00AC347D" w:rsidRPr="00B643F6">
        <w:rPr>
          <w:rFonts w:ascii="Arial" w:hAnsi="Arial" w:cs="Arial"/>
          <w:b/>
          <w:spacing w:val="60"/>
          <w:u w:val="single"/>
        </w:rPr>
        <w:t>Ů</w:t>
      </w:r>
      <w:r w:rsidRPr="00B643F6">
        <w:rPr>
          <w:rFonts w:ascii="Arial" w:hAnsi="Arial" w:cs="Arial"/>
          <w:b/>
          <w:spacing w:val="60"/>
          <w:u w:val="single"/>
        </w:rPr>
        <w:t xml:space="preserve"> </w:t>
      </w:r>
      <w:r w:rsidR="00AC347D" w:rsidRPr="00B643F6">
        <w:rPr>
          <w:rFonts w:ascii="Arial" w:hAnsi="Arial" w:cs="Arial"/>
          <w:b/>
          <w:spacing w:val="60"/>
          <w:u w:val="single"/>
        </w:rPr>
        <w:t>V</w:t>
      </w:r>
      <w:r w:rsidRPr="00B643F6">
        <w:rPr>
          <w:rFonts w:ascii="Arial" w:hAnsi="Arial" w:cs="Arial"/>
          <w:b/>
          <w:spacing w:val="60"/>
          <w:u w:val="single"/>
        </w:rPr>
        <w:t xml:space="preserve"> </w:t>
      </w:r>
      <w:r w:rsidR="00AC347D" w:rsidRPr="00B643F6">
        <w:rPr>
          <w:rFonts w:ascii="Arial" w:hAnsi="Arial" w:cs="Arial"/>
          <w:b/>
          <w:spacing w:val="60"/>
          <w:u w:val="single"/>
        </w:rPr>
        <w:t>O</w:t>
      </w:r>
      <w:r w:rsidRPr="00B643F6">
        <w:rPr>
          <w:rFonts w:ascii="Arial" w:hAnsi="Arial" w:cs="Arial"/>
          <w:b/>
          <w:spacing w:val="60"/>
          <w:u w:val="single"/>
        </w:rPr>
        <w:t xml:space="preserve"> </w:t>
      </w:r>
      <w:r w:rsidR="00AC347D" w:rsidRPr="00B643F6">
        <w:rPr>
          <w:rFonts w:ascii="Arial" w:hAnsi="Arial" w:cs="Arial"/>
          <w:b/>
          <w:spacing w:val="60"/>
          <w:u w:val="single"/>
        </w:rPr>
        <w:t>D</w:t>
      </w:r>
      <w:r w:rsidRPr="00B643F6">
        <w:rPr>
          <w:rFonts w:ascii="Arial" w:hAnsi="Arial" w:cs="Arial"/>
          <w:b/>
          <w:spacing w:val="60"/>
          <w:u w:val="single"/>
        </w:rPr>
        <w:t xml:space="preserve"> </w:t>
      </w:r>
      <w:r w:rsidR="00AC347D" w:rsidRPr="00B643F6">
        <w:rPr>
          <w:rFonts w:ascii="Arial" w:hAnsi="Arial" w:cs="Arial"/>
          <w:b/>
          <w:spacing w:val="60"/>
          <w:u w:val="single"/>
        </w:rPr>
        <w:t>N</w:t>
      </w:r>
      <w:r w:rsidRPr="00B643F6">
        <w:rPr>
          <w:rFonts w:ascii="Arial" w:hAnsi="Arial" w:cs="Arial"/>
          <w:b/>
          <w:spacing w:val="60"/>
          <w:u w:val="single"/>
        </w:rPr>
        <w:t xml:space="preserve"> </w:t>
      </w:r>
      <w:r w:rsidR="00AC347D" w:rsidRPr="00B643F6">
        <w:rPr>
          <w:rFonts w:ascii="Arial" w:hAnsi="Arial" w:cs="Arial"/>
          <w:b/>
          <w:spacing w:val="60"/>
          <w:u w:val="single"/>
        </w:rPr>
        <w:t>Í</w:t>
      </w:r>
      <w:r w:rsidRPr="00B643F6">
        <w:rPr>
          <w:rFonts w:ascii="Arial" w:hAnsi="Arial" w:cs="Arial"/>
          <w:b/>
          <w:spacing w:val="60"/>
          <w:u w:val="single"/>
        </w:rPr>
        <w:t xml:space="preserve">   </w:t>
      </w:r>
      <w:r w:rsidR="00AC347D" w:rsidRPr="00B643F6">
        <w:rPr>
          <w:rFonts w:ascii="Arial" w:hAnsi="Arial" w:cs="Arial"/>
          <w:b/>
          <w:spacing w:val="60"/>
          <w:u w:val="single"/>
        </w:rPr>
        <w:t>Z</w:t>
      </w:r>
      <w:r w:rsidRPr="00B643F6">
        <w:rPr>
          <w:rFonts w:ascii="Arial" w:hAnsi="Arial" w:cs="Arial"/>
          <w:b/>
          <w:spacing w:val="60"/>
          <w:u w:val="single"/>
        </w:rPr>
        <w:t xml:space="preserve"> </w:t>
      </w:r>
      <w:r w:rsidR="00AC347D" w:rsidRPr="00B643F6">
        <w:rPr>
          <w:rFonts w:ascii="Arial" w:hAnsi="Arial" w:cs="Arial"/>
          <w:b/>
          <w:spacing w:val="60"/>
          <w:u w:val="single"/>
        </w:rPr>
        <w:t>P</w:t>
      </w:r>
      <w:r w:rsidRPr="00B643F6">
        <w:rPr>
          <w:rFonts w:ascii="Arial" w:hAnsi="Arial" w:cs="Arial"/>
          <w:b/>
          <w:spacing w:val="60"/>
          <w:u w:val="single"/>
        </w:rPr>
        <w:t xml:space="preserve"> </w:t>
      </w:r>
      <w:r w:rsidR="00AC347D" w:rsidRPr="00B643F6">
        <w:rPr>
          <w:rFonts w:ascii="Arial" w:hAnsi="Arial" w:cs="Arial"/>
          <w:b/>
          <w:spacing w:val="60"/>
          <w:u w:val="single"/>
        </w:rPr>
        <w:t>R</w:t>
      </w:r>
      <w:r w:rsidRPr="00B643F6">
        <w:rPr>
          <w:rFonts w:ascii="Arial" w:hAnsi="Arial" w:cs="Arial"/>
          <w:b/>
          <w:spacing w:val="60"/>
          <w:u w:val="single"/>
        </w:rPr>
        <w:t xml:space="preserve"> </w:t>
      </w:r>
      <w:r w:rsidR="00AC347D" w:rsidRPr="00B643F6">
        <w:rPr>
          <w:rFonts w:ascii="Arial" w:hAnsi="Arial" w:cs="Arial"/>
          <w:b/>
          <w:spacing w:val="60"/>
          <w:u w:val="single"/>
        </w:rPr>
        <w:t>Á</w:t>
      </w:r>
      <w:r w:rsidRPr="00B643F6">
        <w:rPr>
          <w:rFonts w:ascii="Arial" w:hAnsi="Arial" w:cs="Arial"/>
          <w:b/>
          <w:spacing w:val="60"/>
          <w:u w:val="single"/>
        </w:rPr>
        <w:t xml:space="preserve"> </w:t>
      </w:r>
      <w:r w:rsidR="00AC347D" w:rsidRPr="00B643F6">
        <w:rPr>
          <w:rFonts w:ascii="Arial" w:hAnsi="Arial" w:cs="Arial"/>
          <w:b/>
          <w:spacing w:val="60"/>
          <w:u w:val="single"/>
        </w:rPr>
        <w:t>V</w:t>
      </w:r>
      <w:r w:rsidRPr="00B643F6">
        <w:rPr>
          <w:rFonts w:ascii="Arial" w:hAnsi="Arial" w:cs="Arial"/>
          <w:b/>
          <w:spacing w:val="60"/>
          <w:u w:val="single"/>
        </w:rPr>
        <w:t xml:space="preserve"> </w:t>
      </w:r>
      <w:r w:rsidR="00AC347D" w:rsidRPr="00B643F6">
        <w:rPr>
          <w:rFonts w:ascii="Arial" w:hAnsi="Arial" w:cs="Arial"/>
          <w:b/>
          <w:spacing w:val="60"/>
          <w:u w:val="single"/>
        </w:rPr>
        <w:t>A</w:t>
      </w:r>
    </w:p>
    <w:p w14:paraId="5D51FDFF" w14:textId="77777777" w:rsidR="002923C6" w:rsidRPr="00B643F6" w:rsidRDefault="00AC347D" w:rsidP="003A460B">
      <w:pPr>
        <w:widowControl w:val="0"/>
        <w:jc w:val="both"/>
        <w:rPr>
          <w:rFonts w:ascii="Arial" w:hAnsi="Arial" w:cs="Arial"/>
          <w:b/>
          <w:bCs/>
          <w:snapToGrid w:val="0"/>
          <w:sz w:val="20"/>
          <w:szCs w:val="20"/>
          <w:u w:val="single"/>
        </w:rPr>
      </w:pPr>
      <w:r w:rsidRPr="00B643F6">
        <w:rPr>
          <w:rFonts w:ascii="Arial" w:hAnsi="Arial" w:cs="Arial"/>
          <w:b/>
          <w:spacing w:val="60"/>
          <w:sz w:val="20"/>
          <w:szCs w:val="20"/>
          <w:u w:val="single"/>
        </w:rPr>
        <w:cr/>
      </w:r>
    </w:p>
    <w:p w14:paraId="2D8A076A" w14:textId="77777777" w:rsidR="00036B70" w:rsidRPr="00B643F6" w:rsidRDefault="00036B70" w:rsidP="003A460B">
      <w:pPr>
        <w:widowControl w:val="0"/>
        <w:jc w:val="both"/>
        <w:rPr>
          <w:rFonts w:ascii="Arial" w:hAnsi="Arial" w:cs="Arial"/>
          <w:b/>
          <w:bCs/>
          <w:snapToGrid w:val="0"/>
          <w:sz w:val="20"/>
          <w:szCs w:val="20"/>
        </w:rPr>
      </w:pPr>
      <w:r w:rsidRPr="00B643F6">
        <w:rPr>
          <w:rFonts w:ascii="Arial" w:hAnsi="Arial" w:cs="Arial"/>
          <w:b/>
          <w:bCs/>
          <w:snapToGrid w:val="0"/>
          <w:sz w:val="20"/>
          <w:szCs w:val="20"/>
        </w:rPr>
        <w:t xml:space="preserve">A.1 </w:t>
      </w:r>
      <w:r w:rsidR="00D735BB" w:rsidRPr="00B643F6">
        <w:rPr>
          <w:rFonts w:ascii="Arial" w:hAnsi="Arial" w:cs="Arial"/>
          <w:b/>
          <w:bCs/>
          <w:snapToGrid w:val="0"/>
          <w:sz w:val="20"/>
          <w:szCs w:val="20"/>
        </w:rPr>
        <w:tab/>
      </w:r>
      <w:r w:rsidRPr="00B643F6">
        <w:rPr>
          <w:rFonts w:ascii="Arial" w:hAnsi="Arial" w:cs="Arial"/>
          <w:b/>
          <w:bCs/>
          <w:snapToGrid w:val="0"/>
          <w:sz w:val="20"/>
          <w:szCs w:val="20"/>
        </w:rPr>
        <w:t>Identifikační údaje</w:t>
      </w:r>
    </w:p>
    <w:p w14:paraId="234B36F1" w14:textId="77777777" w:rsidR="00D7118E" w:rsidRPr="00B643F6" w:rsidRDefault="00D7118E" w:rsidP="003A460B">
      <w:pPr>
        <w:widowControl w:val="0"/>
        <w:jc w:val="both"/>
        <w:rPr>
          <w:rFonts w:ascii="Arial" w:hAnsi="Arial" w:cs="Arial"/>
          <w:b/>
          <w:bCs/>
          <w:snapToGrid w:val="0"/>
          <w:sz w:val="20"/>
          <w:szCs w:val="20"/>
        </w:rPr>
      </w:pPr>
    </w:p>
    <w:p w14:paraId="17876F54" w14:textId="77777777" w:rsidR="008B7062" w:rsidRPr="00B643F6" w:rsidRDefault="008B7062" w:rsidP="003A460B">
      <w:pPr>
        <w:jc w:val="both"/>
        <w:rPr>
          <w:rFonts w:ascii="Arial" w:hAnsi="Arial" w:cs="Arial"/>
          <w:b/>
          <w:bCs/>
          <w:snapToGrid w:val="0"/>
          <w:sz w:val="20"/>
          <w:szCs w:val="20"/>
        </w:rPr>
      </w:pPr>
      <w:r w:rsidRPr="00B643F6">
        <w:rPr>
          <w:rFonts w:ascii="Arial" w:hAnsi="Arial" w:cs="Arial"/>
          <w:b/>
          <w:bCs/>
          <w:snapToGrid w:val="0"/>
          <w:sz w:val="20"/>
          <w:szCs w:val="20"/>
        </w:rPr>
        <w:t xml:space="preserve">A.1.1 </w:t>
      </w:r>
      <w:r w:rsidR="00D7118E" w:rsidRPr="00B643F6">
        <w:rPr>
          <w:rFonts w:ascii="Arial" w:hAnsi="Arial" w:cs="Arial"/>
          <w:b/>
          <w:bCs/>
          <w:snapToGrid w:val="0"/>
          <w:sz w:val="20"/>
          <w:szCs w:val="20"/>
        </w:rPr>
        <w:tab/>
      </w:r>
      <w:r w:rsidRPr="00B643F6">
        <w:rPr>
          <w:rFonts w:ascii="Arial" w:hAnsi="Arial" w:cs="Arial"/>
          <w:b/>
          <w:bCs/>
          <w:snapToGrid w:val="0"/>
          <w:sz w:val="20"/>
          <w:szCs w:val="20"/>
        </w:rPr>
        <w:t xml:space="preserve">Údaje o stavbě </w:t>
      </w:r>
    </w:p>
    <w:p w14:paraId="41C6B0B3" w14:textId="77777777" w:rsidR="00D7118E" w:rsidRPr="00B643F6" w:rsidRDefault="008B7062" w:rsidP="008D7549">
      <w:pPr>
        <w:pStyle w:val="Odstavecseseznamem"/>
        <w:numPr>
          <w:ilvl w:val="0"/>
          <w:numId w:val="5"/>
        </w:numPr>
        <w:ind w:hanging="720"/>
        <w:jc w:val="both"/>
        <w:rPr>
          <w:rFonts w:ascii="Arial" w:hAnsi="Arial" w:cs="Arial"/>
          <w:bCs/>
          <w:snapToGrid w:val="0"/>
          <w:sz w:val="20"/>
          <w:szCs w:val="20"/>
        </w:rPr>
      </w:pPr>
      <w:r w:rsidRPr="00B643F6">
        <w:rPr>
          <w:rFonts w:ascii="Arial" w:hAnsi="Arial" w:cs="Arial"/>
          <w:bCs/>
          <w:snapToGrid w:val="0"/>
          <w:sz w:val="20"/>
          <w:szCs w:val="20"/>
        </w:rPr>
        <w:t>název stavby,</w:t>
      </w:r>
    </w:p>
    <w:p w14:paraId="7E758BEE" w14:textId="77777777" w:rsidR="00D7118E" w:rsidRPr="00B643F6" w:rsidRDefault="008B7062" w:rsidP="008D7549">
      <w:pPr>
        <w:pStyle w:val="Odstavecseseznamem"/>
        <w:numPr>
          <w:ilvl w:val="0"/>
          <w:numId w:val="5"/>
        </w:numPr>
        <w:ind w:hanging="720"/>
        <w:jc w:val="both"/>
        <w:rPr>
          <w:rFonts w:ascii="Arial" w:hAnsi="Arial" w:cs="Arial"/>
          <w:bCs/>
          <w:snapToGrid w:val="0"/>
          <w:sz w:val="20"/>
          <w:szCs w:val="20"/>
        </w:rPr>
      </w:pPr>
      <w:r w:rsidRPr="00B643F6">
        <w:rPr>
          <w:rFonts w:ascii="Arial" w:hAnsi="Arial" w:cs="Arial"/>
          <w:bCs/>
          <w:snapToGrid w:val="0"/>
          <w:sz w:val="20"/>
          <w:szCs w:val="20"/>
        </w:rPr>
        <w:t>místo stavby - adresa, čísla popisná, katastrální území, parcelní čísla pozemků,</w:t>
      </w:r>
    </w:p>
    <w:p w14:paraId="7A7521E3" w14:textId="77777777" w:rsidR="00D7118E" w:rsidRPr="00B643F6" w:rsidRDefault="00D7118E" w:rsidP="003A460B">
      <w:pPr>
        <w:pStyle w:val="Odstavecseseznamem"/>
        <w:jc w:val="both"/>
        <w:rPr>
          <w:rFonts w:ascii="Arial" w:hAnsi="Arial" w:cs="Arial"/>
          <w:bCs/>
          <w:snapToGrid w:val="0"/>
          <w:sz w:val="20"/>
          <w:szCs w:val="20"/>
        </w:rPr>
      </w:pPr>
    </w:p>
    <w:p w14:paraId="7AA1EE2F" w14:textId="77777777" w:rsidR="008B7062" w:rsidRPr="00B643F6" w:rsidRDefault="008B7062" w:rsidP="003A460B">
      <w:pPr>
        <w:jc w:val="both"/>
        <w:rPr>
          <w:rFonts w:ascii="Arial" w:hAnsi="Arial" w:cs="Arial"/>
          <w:b/>
          <w:bCs/>
          <w:snapToGrid w:val="0"/>
          <w:sz w:val="20"/>
          <w:szCs w:val="20"/>
        </w:rPr>
      </w:pPr>
      <w:r w:rsidRPr="00B643F6">
        <w:rPr>
          <w:rFonts w:ascii="Arial" w:hAnsi="Arial" w:cs="Arial"/>
          <w:b/>
          <w:bCs/>
          <w:snapToGrid w:val="0"/>
          <w:sz w:val="20"/>
          <w:szCs w:val="20"/>
        </w:rPr>
        <w:t xml:space="preserve">A.1.2 </w:t>
      </w:r>
      <w:r w:rsidR="00D7118E" w:rsidRPr="00B643F6">
        <w:rPr>
          <w:rFonts w:ascii="Arial" w:hAnsi="Arial" w:cs="Arial"/>
          <w:b/>
          <w:bCs/>
          <w:snapToGrid w:val="0"/>
          <w:sz w:val="20"/>
          <w:szCs w:val="20"/>
        </w:rPr>
        <w:tab/>
      </w:r>
      <w:r w:rsidRPr="00B643F6">
        <w:rPr>
          <w:rFonts w:ascii="Arial" w:hAnsi="Arial" w:cs="Arial"/>
          <w:b/>
          <w:bCs/>
          <w:snapToGrid w:val="0"/>
          <w:sz w:val="20"/>
          <w:szCs w:val="20"/>
        </w:rPr>
        <w:t xml:space="preserve">Údaje o stavebníkovi </w:t>
      </w:r>
    </w:p>
    <w:p w14:paraId="313B707E" w14:textId="77777777" w:rsidR="00D7118E" w:rsidRPr="00B643F6" w:rsidRDefault="008B7062" w:rsidP="008D7549">
      <w:pPr>
        <w:pStyle w:val="Odstavecseseznamem"/>
        <w:numPr>
          <w:ilvl w:val="0"/>
          <w:numId w:val="6"/>
        </w:numPr>
        <w:ind w:hanging="720"/>
        <w:jc w:val="both"/>
        <w:rPr>
          <w:rFonts w:ascii="Arial" w:hAnsi="Arial" w:cs="Arial"/>
          <w:bCs/>
          <w:snapToGrid w:val="0"/>
          <w:sz w:val="20"/>
          <w:szCs w:val="20"/>
        </w:rPr>
      </w:pPr>
      <w:r w:rsidRPr="00B643F6">
        <w:rPr>
          <w:rFonts w:ascii="Arial" w:hAnsi="Arial" w:cs="Arial"/>
          <w:bCs/>
          <w:snapToGrid w:val="0"/>
          <w:sz w:val="20"/>
          <w:szCs w:val="20"/>
        </w:rPr>
        <w:t>jméno, příjmení a místo trvalého pobytu (fyzická osoba) nebo</w:t>
      </w:r>
    </w:p>
    <w:p w14:paraId="50576F82" w14:textId="77777777" w:rsidR="00D7118E" w:rsidRPr="00B643F6" w:rsidRDefault="00D7118E" w:rsidP="008D7549">
      <w:pPr>
        <w:pStyle w:val="Odstavecseseznamem"/>
        <w:numPr>
          <w:ilvl w:val="0"/>
          <w:numId w:val="6"/>
        </w:numPr>
        <w:ind w:hanging="720"/>
        <w:jc w:val="both"/>
        <w:rPr>
          <w:rFonts w:ascii="Arial" w:hAnsi="Arial" w:cs="Arial"/>
          <w:bCs/>
          <w:snapToGrid w:val="0"/>
          <w:sz w:val="20"/>
          <w:szCs w:val="20"/>
        </w:rPr>
      </w:pPr>
      <w:r w:rsidRPr="00B643F6">
        <w:rPr>
          <w:rFonts w:ascii="Arial" w:hAnsi="Arial" w:cs="Arial"/>
          <w:bCs/>
          <w:snapToGrid w:val="0"/>
          <w:sz w:val="20"/>
          <w:szCs w:val="20"/>
        </w:rPr>
        <w:t>j</w:t>
      </w:r>
      <w:r w:rsidR="008B7062" w:rsidRPr="00B643F6">
        <w:rPr>
          <w:rFonts w:ascii="Arial" w:hAnsi="Arial" w:cs="Arial"/>
          <w:bCs/>
          <w:snapToGrid w:val="0"/>
          <w:sz w:val="20"/>
          <w:szCs w:val="20"/>
        </w:rPr>
        <w:t>méno, příjmení, identifikační číslo osoby, místo podnikání (fyzická osoba podnikající, pokud záměr souvisí s její podnikatelskou činností) nebo</w:t>
      </w:r>
    </w:p>
    <w:p w14:paraId="455DB0FB" w14:textId="77777777" w:rsidR="008B7062" w:rsidRPr="00B643F6" w:rsidRDefault="00D7118E" w:rsidP="008D7549">
      <w:pPr>
        <w:pStyle w:val="Odstavecseseznamem"/>
        <w:numPr>
          <w:ilvl w:val="0"/>
          <w:numId w:val="6"/>
        </w:numPr>
        <w:ind w:hanging="720"/>
        <w:jc w:val="both"/>
        <w:rPr>
          <w:rFonts w:ascii="Arial" w:hAnsi="Arial" w:cs="Arial"/>
          <w:bCs/>
          <w:snapToGrid w:val="0"/>
          <w:sz w:val="20"/>
          <w:szCs w:val="20"/>
        </w:rPr>
      </w:pPr>
      <w:r w:rsidRPr="00B643F6">
        <w:rPr>
          <w:rFonts w:ascii="Arial" w:hAnsi="Arial" w:cs="Arial"/>
          <w:bCs/>
          <w:snapToGrid w:val="0"/>
          <w:sz w:val="20"/>
          <w:szCs w:val="20"/>
        </w:rPr>
        <w:t>o</w:t>
      </w:r>
      <w:r w:rsidR="008B7062" w:rsidRPr="00B643F6">
        <w:rPr>
          <w:rFonts w:ascii="Arial" w:hAnsi="Arial" w:cs="Arial"/>
          <w:bCs/>
          <w:snapToGrid w:val="0"/>
          <w:sz w:val="20"/>
          <w:szCs w:val="20"/>
        </w:rPr>
        <w:t>bchodní firma nebo název, identifikační číslo osoby, adresa sídla (právnická osoba).</w:t>
      </w:r>
    </w:p>
    <w:p w14:paraId="365B7675" w14:textId="77777777" w:rsidR="00D7118E" w:rsidRPr="00B643F6" w:rsidRDefault="00D7118E" w:rsidP="003A460B">
      <w:pPr>
        <w:pStyle w:val="Odstavecseseznamem"/>
        <w:jc w:val="both"/>
        <w:rPr>
          <w:rFonts w:ascii="Arial" w:hAnsi="Arial" w:cs="Arial"/>
          <w:bCs/>
          <w:snapToGrid w:val="0"/>
          <w:sz w:val="20"/>
          <w:szCs w:val="20"/>
        </w:rPr>
      </w:pPr>
    </w:p>
    <w:p w14:paraId="6DDC4835" w14:textId="77777777" w:rsidR="008B7062" w:rsidRPr="00B643F6" w:rsidRDefault="008B7062" w:rsidP="003A460B">
      <w:pPr>
        <w:jc w:val="both"/>
        <w:rPr>
          <w:rFonts w:ascii="Arial" w:hAnsi="Arial" w:cs="Arial"/>
          <w:b/>
          <w:bCs/>
          <w:snapToGrid w:val="0"/>
          <w:sz w:val="20"/>
          <w:szCs w:val="20"/>
        </w:rPr>
      </w:pPr>
      <w:r w:rsidRPr="00B643F6">
        <w:rPr>
          <w:rFonts w:ascii="Arial" w:hAnsi="Arial" w:cs="Arial"/>
          <w:b/>
          <w:bCs/>
          <w:snapToGrid w:val="0"/>
          <w:sz w:val="20"/>
          <w:szCs w:val="20"/>
        </w:rPr>
        <w:t xml:space="preserve">A.1.3 </w:t>
      </w:r>
      <w:r w:rsidR="00D7118E" w:rsidRPr="00B643F6">
        <w:rPr>
          <w:rFonts w:ascii="Arial" w:hAnsi="Arial" w:cs="Arial"/>
          <w:b/>
          <w:bCs/>
          <w:snapToGrid w:val="0"/>
          <w:sz w:val="20"/>
          <w:szCs w:val="20"/>
        </w:rPr>
        <w:tab/>
      </w:r>
      <w:r w:rsidRPr="00B643F6">
        <w:rPr>
          <w:rFonts w:ascii="Arial" w:hAnsi="Arial" w:cs="Arial"/>
          <w:b/>
          <w:bCs/>
          <w:snapToGrid w:val="0"/>
          <w:sz w:val="20"/>
          <w:szCs w:val="20"/>
        </w:rPr>
        <w:t xml:space="preserve">Údaje o zpracovateli společné dokumentace </w:t>
      </w:r>
    </w:p>
    <w:p w14:paraId="36CB1410" w14:textId="77777777" w:rsidR="00D7118E" w:rsidRPr="00B643F6" w:rsidRDefault="008B7062" w:rsidP="008D7549">
      <w:pPr>
        <w:pStyle w:val="Odstavecseseznamem"/>
        <w:numPr>
          <w:ilvl w:val="0"/>
          <w:numId w:val="7"/>
        </w:numPr>
        <w:jc w:val="both"/>
        <w:rPr>
          <w:rFonts w:ascii="Arial" w:hAnsi="Arial" w:cs="Arial"/>
          <w:bCs/>
          <w:snapToGrid w:val="0"/>
          <w:sz w:val="20"/>
          <w:szCs w:val="20"/>
        </w:rPr>
      </w:pPr>
      <w:r w:rsidRPr="00B643F6">
        <w:rPr>
          <w:rFonts w:ascii="Arial" w:hAnsi="Arial" w:cs="Arial"/>
          <w:bCs/>
          <w:snapToGrid w:val="0"/>
          <w:sz w:val="20"/>
          <w:szCs w:val="20"/>
        </w:rPr>
        <w:t>jméno, příjmení, obchodní firma, identifikační číslo osoby, místo podnikání (fyzická osoba podnikající) nebo obchodní firma nebo název, identifikační číslo osoby, adresa sídla (právnická osoba),</w:t>
      </w:r>
    </w:p>
    <w:p w14:paraId="27CD7890" w14:textId="77777777" w:rsidR="00D7118E" w:rsidRPr="00B643F6" w:rsidRDefault="008B7062" w:rsidP="008D7549">
      <w:pPr>
        <w:pStyle w:val="Odstavecseseznamem"/>
        <w:numPr>
          <w:ilvl w:val="0"/>
          <w:numId w:val="7"/>
        </w:numPr>
        <w:jc w:val="both"/>
        <w:rPr>
          <w:rFonts w:ascii="Arial" w:hAnsi="Arial" w:cs="Arial"/>
          <w:bCs/>
          <w:snapToGrid w:val="0"/>
          <w:sz w:val="20"/>
          <w:szCs w:val="20"/>
        </w:rPr>
      </w:pPr>
      <w:r w:rsidRPr="00B643F6">
        <w:rPr>
          <w:rFonts w:ascii="Arial" w:hAnsi="Arial" w:cs="Arial"/>
          <w:bCs/>
          <w:snapToGrid w:val="0"/>
          <w:sz w:val="20"/>
          <w:szCs w:val="20"/>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1097027C" w14:textId="77777777" w:rsidR="008B7062" w:rsidRPr="00B643F6" w:rsidRDefault="008B7062" w:rsidP="008D7549">
      <w:pPr>
        <w:pStyle w:val="Odstavecseseznamem"/>
        <w:numPr>
          <w:ilvl w:val="0"/>
          <w:numId w:val="7"/>
        </w:numPr>
        <w:jc w:val="both"/>
        <w:rPr>
          <w:rFonts w:ascii="Arial" w:hAnsi="Arial" w:cs="Arial"/>
          <w:bCs/>
          <w:snapToGrid w:val="0"/>
          <w:sz w:val="20"/>
          <w:szCs w:val="20"/>
        </w:rPr>
      </w:pPr>
      <w:r w:rsidRPr="00B643F6">
        <w:rPr>
          <w:rFonts w:ascii="Arial" w:hAnsi="Arial" w:cs="Arial"/>
          <w:bCs/>
          <w:snapToGrid w:val="0"/>
          <w:sz w:val="20"/>
          <w:szCs w:val="20"/>
        </w:rPr>
        <w:t>jména a příjmení projektantů jednotlivých částí společné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0C46FE2E" w14:textId="77777777" w:rsidR="00D7118E" w:rsidRPr="00B643F6" w:rsidRDefault="00D7118E" w:rsidP="003A460B">
      <w:pPr>
        <w:pStyle w:val="Odstavecseseznamem"/>
        <w:jc w:val="both"/>
        <w:rPr>
          <w:rFonts w:ascii="Arial" w:hAnsi="Arial" w:cs="Arial"/>
          <w:bCs/>
          <w:snapToGrid w:val="0"/>
          <w:sz w:val="20"/>
          <w:szCs w:val="20"/>
        </w:rPr>
      </w:pPr>
    </w:p>
    <w:p w14:paraId="5BA07CB1" w14:textId="77777777" w:rsidR="00073338" w:rsidRPr="00B643F6" w:rsidRDefault="00073338" w:rsidP="003A460B">
      <w:pPr>
        <w:widowControl w:val="0"/>
        <w:jc w:val="both"/>
        <w:rPr>
          <w:rFonts w:ascii="Arial" w:hAnsi="Arial" w:cs="Arial"/>
          <w:b/>
          <w:bCs/>
          <w:snapToGrid w:val="0"/>
          <w:sz w:val="20"/>
          <w:szCs w:val="20"/>
        </w:rPr>
      </w:pPr>
    </w:p>
    <w:p w14:paraId="1E4133AF" w14:textId="32904ED2" w:rsidR="00FD66DE" w:rsidRDefault="00FD66DE" w:rsidP="003A460B">
      <w:pPr>
        <w:widowControl w:val="0"/>
        <w:jc w:val="both"/>
        <w:rPr>
          <w:rFonts w:ascii="Arial" w:hAnsi="Arial" w:cs="Arial"/>
          <w:b/>
          <w:bCs/>
          <w:snapToGrid w:val="0"/>
          <w:sz w:val="20"/>
          <w:szCs w:val="20"/>
        </w:rPr>
      </w:pPr>
    </w:p>
    <w:p w14:paraId="652C90F9" w14:textId="79C2939E" w:rsidR="000B2397" w:rsidRDefault="000B2397" w:rsidP="003A460B">
      <w:pPr>
        <w:widowControl w:val="0"/>
        <w:jc w:val="both"/>
        <w:rPr>
          <w:rFonts w:ascii="Arial" w:hAnsi="Arial" w:cs="Arial"/>
          <w:b/>
          <w:bCs/>
          <w:snapToGrid w:val="0"/>
          <w:sz w:val="20"/>
          <w:szCs w:val="20"/>
        </w:rPr>
      </w:pPr>
    </w:p>
    <w:p w14:paraId="38A61B92" w14:textId="577C7D97" w:rsidR="000B2397" w:rsidRDefault="000B2397" w:rsidP="003A460B">
      <w:pPr>
        <w:widowControl w:val="0"/>
        <w:jc w:val="both"/>
        <w:rPr>
          <w:rFonts w:ascii="Arial" w:hAnsi="Arial" w:cs="Arial"/>
          <w:b/>
          <w:bCs/>
          <w:snapToGrid w:val="0"/>
          <w:sz w:val="20"/>
          <w:szCs w:val="20"/>
        </w:rPr>
      </w:pPr>
    </w:p>
    <w:p w14:paraId="5DEAE39E" w14:textId="172B1578" w:rsidR="000B2397" w:rsidRDefault="000B2397" w:rsidP="003A460B">
      <w:pPr>
        <w:widowControl w:val="0"/>
        <w:jc w:val="both"/>
        <w:rPr>
          <w:rFonts w:ascii="Arial" w:hAnsi="Arial" w:cs="Arial"/>
          <w:b/>
          <w:bCs/>
          <w:snapToGrid w:val="0"/>
          <w:sz w:val="20"/>
          <w:szCs w:val="20"/>
        </w:rPr>
      </w:pPr>
    </w:p>
    <w:p w14:paraId="6AE353BD" w14:textId="2E106DE0" w:rsidR="000B2397" w:rsidRDefault="000B2397" w:rsidP="003A460B">
      <w:pPr>
        <w:widowControl w:val="0"/>
        <w:jc w:val="both"/>
        <w:rPr>
          <w:rFonts w:ascii="Arial" w:hAnsi="Arial" w:cs="Arial"/>
          <w:b/>
          <w:bCs/>
          <w:snapToGrid w:val="0"/>
          <w:sz w:val="20"/>
          <w:szCs w:val="20"/>
        </w:rPr>
      </w:pPr>
    </w:p>
    <w:p w14:paraId="4753F9B9" w14:textId="7BA015C1" w:rsidR="000B2397" w:rsidRDefault="000B2397" w:rsidP="003A460B">
      <w:pPr>
        <w:widowControl w:val="0"/>
        <w:jc w:val="both"/>
        <w:rPr>
          <w:rFonts w:ascii="Arial" w:hAnsi="Arial" w:cs="Arial"/>
          <w:b/>
          <w:bCs/>
          <w:snapToGrid w:val="0"/>
          <w:sz w:val="20"/>
          <w:szCs w:val="20"/>
        </w:rPr>
      </w:pPr>
    </w:p>
    <w:p w14:paraId="476F8E5D" w14:textId="1DB56C5D" w:rsidR="000B2397" w:rsidRDefault="000B2397" w:rsidP="003A460B">
      <w:pPr>
        <w:widowControl w:val="0"/>
        <w:jc w:val="both"/>
        <w:rPr>
          <w:rFonts w:ascii="Arial" w:hAnsi="Arial" w:cs="Arial"/>
          <w:b/>
          <w:bCs/>
          <w:snapToGrid w:val="0"/>
          <w:sz w:val="20"/>
          <w:szCs w:val="20"/>
        </w:rPr>
      </w:pPr>
    </w:p>
    <w:p w14:paraId="540AF8CF" w14:textId="43F812E9" w:rsidR="000B2397" w:rsidRDefault="000B2397" w:rsidP="003A460B">
      <w:pPr>
        <w:widowControl w:val="0"/>
        <w:jc w:val="both"/>
        <w:rPr>
          <w:rFonts w:ascii="Arial" w:hAnsi="Arial" w:cs="Arial"/>
          <w:b/>
          <w:bCs/>
          <w:snapToGrid w:val="0"/>
          <w:sz w:val="20"/>
          <w:szCs w:val="20"/>
        </w:rPr>
      </w:pPr>
    </w:p>
    <w:p w14:paraId="1EFA5C33" w14:textId="77777777" w:rsidR="000B2397" w:rsidRPr="00B643F6" w:rsidRDefault="000B2397" w:rsidP="003A460B">
      <w:pPr>
        <w:widowControl w:val="0"/>
        <w:jc w:val="both"/>
        <w:rPr>
          <w:rFonts w:ascii="Arial" w:hAnsi="Arial" w:cs="Arial"/>
          <w:b/>
          <w:bCs/>
          <w:snapToGrid w:val="0"/>
          <w:sz w:val="20"/>
          <w:szCs w:val="20"/>
        </w:rPr>
      </w:pPr>
    </w:p>
    <w:p w14:paraId="3197989E" w14:textId="1FC6BABE" w:rsidR="00FD66DE" w:rsidRPr="00B643F6" w:rsidRDefault="00FD66DE" w:rsidP="003A460B">
      <w:pPr>
        <w:widowControl w:val="0"/>
        <w:jc w:val="both"/>
        <w:rPr>
          <w:rFonts w:ascii="Arial" w:hAnsi="Arial" w:cs="Arial"/>
          <w:b/>
          <w:bCs/>
          <w:snapToGrid w:val="0"/>
          <w:sz w:val="20"/>
          <w:szCs w:val="20"/>
        </w:rPr>
      </w:pPr>
    </w:p>
    <w:p w14:paraId="25F6E098" w14:textId="0B12EB55" w:rsidR="00FD66DE" w:rsidRPr="00B643F6" w:rsidRDefault="00FD66DE" w:rsidP="003A460B">
      <w:pPr>
        <w:widowControl w:val="0"/>
        <w:jc w:val="both"/>
        <w:rPr>
          <w:rFonts w:ascii="Arial" w:hAnsi="Arial" w:cs="Arial"/>
          <w:b/>
          <w:bCs/>
          <w:snapToGrid w:val="0"/>
          <w:sz w:val="20"/>
          <w:szCs w:val="20"/>
        </w:rPr>
      </w:pPr>
    </w:p>
    <w:p w14:paraId="6FDAD39F" w14:textId="38F5805C" w:rsidR="00FD66DE" w:rsidRPr="00B643F6" w:rsidRDefault="00FD66DE" w:rsidP="003A460B">
      <w:pPr>
        <w:widowControl w:val="0"/>
        <w:jc w:val="both"/>
        <w:rPr>
          <w:rFonts w:ascii="Arial" w:hAnsi="Arial" w:cs="Arial"/>
          <w:b/>
          <w:bCs/>
          <w:snapToGrid w:val="0"/>
          <w:sz w:val="20"/>
          <w:szCs w:val="20"/>
        </w:rPr>
      </w:pPr>
    </w:p>
    <w:p w14:paraId="3D4A1E2B" w14:textId="5F741BCE" w:rsidR="00FD66DE" w:rsidRPr="00B643F6" w:rsidRDefault="00FD66DE" w:rsidP="003A460B">
      <w:pPr>
        <w:widowControl w:val="0"/>
        <w:jc w:val="both"/>
        <w:rPr>
          <w:rFonts w:ascii="Arial" w:hAnsi="Arial" w:cs="Arial"/>
          <w:b/>
          <w:bCs/>
          <w:snapToGrid w:val="0"/>
          <w:sz w:val="20"/>
          <w:szCs w:val="20"/>
        </w:rPr>
      </w:pPr>
    </w:p>
    <w:p w14:paraId="045B92EB" w14:textId="481FF61F" w:rsidR="00FD66DE" w:rsidRPr="00B643F6" w:rsidRDefault="00FD66DE" w:rsidP="003A460B">
      <w:pPr>
        <w:widowControl w:val="0"/>
        <w:jc w:val="both"/>
        <w:rPr>
          <w:rFonts w:ascii="Arial" w:hAnsi="Arial" w:cs="Arial"/>
          <w:b/>
          <w:bCs/>
          <w:snapToGrid w:val="0"/>
          <w:sz w:val="20"/>
          <w:szCs w:val="20"/>
        </w:rPr>
      </w:pPr>
    </w:p>
    <w:p w14:paraId="0D31D84F" w14:textId="4C440865" w:rsidR="00FD66DE" w:rsidRPr="00B643F6" w:rsidRDefault="00FD66DE" w:rsidP="003A460B">
      <w:pPr>
        <w:widowControl w:val="0"/>
        <w:jc w:val="both"/>
        <w:rPr>
          <w:rFonts w:ascii="Arial" w:hAnsi="Arial" w:cs="Arial"/>
          <w:b/>
          <w:bCs/>
          <w:snapToGrid w:val="0"/>
          <w:sz w:val="20"/>
          <w:szCs w:val="20"/>
        </w:rPr>
      </w:pPr>
    </w:p>
    <w:p w14:paraId="6902DF49" w14:textId="2E3CD022" w:rsidR="00FD66DE" w:rsidRPr="00B643F6" w:rsidRDefault="00FD66DE" w:rsidP="003A460B">
      <w:pPr>
        <w:widowControl w:val="0"/>
        <w:jc w:val="both"/>
        <w:rPr>
          <w:rFonts w:ascii="Arial" w:hAnsi="Arial" w:cs="Arial"/>
          <w:b/>
          <w:bCs/>
          <w:snapToGrid w:val="0"/>
          <w:sz w:val="20"/>
          <w:szCs w:val="20"/>
        </w:rPr>
      </w:pPr>
    </w:p>
    <w:p w14:paraId="6E096F4E" w14:textId="7B00040F" w:rsidR="00FD66DE" w:rsidRPr="00B643F6" w:rsidRDefault="00FD66DE" w:rsidP="003A460B">
      <w:pPr>
        <w:widowControl w:val="0"/>
        <w:jc w:val="both"/>
        <w:rPr>
          <w:rFonts w:ascii="Arial" w:hAnsi="Arial" w:cs="Arial"/>
          <w:b/>
          <w:bCs/>
          <w:snapToGrid w:val="0"/>
          <w:sz w:val="20"/>
          <w:szCs w:val="20"/>
        </w:rPr>
      </w:pPr>
    </w:p>
    <w:p w14:paraId="4AA8B60D" w14:textId="455CDB47" w:rsidR="00FD66DE" w:rsidRPr="00B643F6" w:rsidRDefault="00FD66DE" w:rsidP="003A460B">
      <w:pPr>
        <w:widowControl w:val="0"/>
        <w:jc w:val="both"/>
        <w:rPr>
          <w:rFonts w:ascii="Arial" w:hAnsi="Arial" w:cs="Arial"/>
          <w:b/>
          <w:bCs/>
          <w:snapToGrid w:val="0"/>
          <w:sz w:val="20"/>
          <w:szCs w:val="20"/>
        </w:rPr>
      </w:pPr>
    </w:p>
    <w:p w14:paraId="1655025F" w14:textId="5648A63D" w:rsidR="00FD66DE" w:rsidRPr="00B643F6" w:rsidRDefault="00FD66DE" w:rsidP="003A460B">
      <w:pPr>
        <w:widowControl w:val="0"/>
        <w:jc w:val="both"/>
        <w:rPr>
          <w:rFonts w:ascii="Arial" w:hAnsi="Arial" w:cs="Arial"/>
          <w:b/>
          <w:bCs/>
          <w:snapToGrid w:val="0"/>
          <w:sz w:val="20"/>
          <w:szCs w:val="20"/>
        </w:rPr>
      </w:pPr>
    </w:p>
    <w:p w14:paraId="3C1E670D" w14:textId="75641EFB" w:rsidR="00FD66DE" w:rsidRPr="00B643F6" w:rsidRDefault="00FD66DE" w:rsidP="003A460B">
      <w:pPr>
        <w:widowControl w:val="0"/>
        <w:jc w:val="both"/>
        <w:rPr>
          <w:rFonts w:ascii="Arial" w:hAnsi="Arial" w:cs="Arial"/>
          <w:b/>
          <w:bCs/>
          <w:snapToGrid w:val="0"/>
          <w:sz w:val="20"/>
          <w:szCs w:val="20"/>
        </w:rPr>
      </w:pPr>
    </w:p>
    <w:p w14:paraId="1D058B68" w14:textId="78C1D0F2" w:rsidR="00FD66DE" w:rsidRPr="00B643F6" w:rsidRDefault="00FD66DE" w:rsidP="003A460B">
      <w:pPr>
        <w:widowControl w:val="0"/>
        <w:jc w:val="both"/>
        <w:rPr>
          <w:rFonts w:ascii="Arial" w:hAnsi="Arial" w:cs="Arial"/>
          <w:b/>
          <w:bCs/>
          <w:snapToGrid w:val="0"/>
          <w:sz w:val="20"/>
          <w:szCs w:val="20"/>
        </w:rPr>
      </w:pPr>
    </w:p>
    <w:p w14:paraId="3E79CEA6" w14:textId="61F97E29" w:rsidR="00FD66DE" w:rsidRPr="00B643F6" w:rsidRDefault="00FD66DE" w:rsidP="003A460B">
      <w:pPr>
        <w:widowControl w:val="0"/>
        <w:jc w:val="both"/>
        <w:rPr>
          <w:rFonts w:ascii="Arial" w:hAnsi="Arial" w:cs="Arial"/>
          <w:b/>
          <w:bCs/>
          <w:snapToGrid w:val="0"/>
          <w:sz w:val="20"/>
          <w:szCs w:val="20"/>
        </w:rPr>
      </w:pPr>
    </w:p>
    <w:p w14:paraId="3B69CC27" w14:textId="77777777" w:rsidR="00FD66DE" w:rsidRPr="00B643F6" w:rsidRDefault="00FD66DE" w:rsidP="003A460B">
      <w:pPr>
        <w:widowControl w:val="0"/>
        <w:jc w:val="both"/>
        <w:rPr>
          <w:rFonts w:ascii="Arial" w:hAnsi="Arial" w:cs="Arial"/>
          <w:b/>
          <w:bCs/>
          <w:snapToGrid w:val="0"/>
          <w:sz w:val="20"/>
          <w:szCs w:val="20"/>
        </w:rPr>
      </w:pPr>
    </w:p>
    <w:p w14:paraId="721F90DB" w14:textId="77777777" w:rsidR="004B72B7" w:rsidRPr="00B643F6" w:rsidRDefault="004B72B7" w:rsidP="003A460B">
      <w:pPr>
        <w:widowControl w:val="0"/>
        <w:jc w:val="both"/>
        <w:rPr>
          <w:rFonts w:ascii="Arial" w:hAnsi="Arial" w:cs="Arial"/>
          <w:b/>
          <w:bCs/>
          <w:snapToGrid w:val="0"/>
          <w:sz w:val="20"/>
          <w:szCs w:val="20"/>
        </w:rPr>
      </w:pPr>
    </w:p>
    <w:p w14:paraId="4005060A" w14:textId="77777777" w:rsidR="004B72B7" w:rsidRPr="00B643F6" w:rsidRDefault="004B72B7" w:rsidP="003A460B">
      <w:pPr>
        <w:widowControl w:val="0"/>
        <w:jc w:val="both"/>
        <w:rPr>
          <w:rFonts w:ascii="Arial" w:hAnsi="Arial" w:cs="Arial"/>
          <w:b/>
          <w:bCs/>
          <w:snapToGrid w:val="0"/>
          <w:sz w:val="20"/>
          <w:szCs w:val="20"/>
        </w:rPr>
      </w:pPr>
    </w:p>
    <w:p w14:paraId="1BC57771" w14:textId="77777777" w:rsidR="004B72B7" w:rsidRPr="00B643F6" w:rsidRDefault="004B72B7" w:rsidP="003A460B">
      <w:pPr>
        <w:widowControl w:val="0"/>
        <w:jc w:val="both"/>
        <w:rPr>
          <w:rFonts w:ascii="Arial" w:hAnsi="Arial" w:cs="Arial"/>
          <w:b/>
          <w:bCs/>
          <w:snapToGrid w:val="0"/>
          <w:sz w:val="20"/>
          <w:szCs w:val="20"/>
        </w:rPr>
      </w:pPr>
    </w:p>
    <w:p w14:paraId="0183DA4F" w14:textId="77777777" w:rsidR="004B72B7" w:rsidRPr="00B643F6" w:rsidRDefault="004B72B7" w:rsidP="003A460B">
      <w:pPr>
        <w:widowControl w:val="0"/>
        <w:jc w:val="both"/>
        <w:rPr>
          <w:rFonts w:ascii="Arial" w:hAnsi="Arial" w:cs="Arial"/>
          <w:b/>
          <w:bCs/>
          <w:snapToGrid w:val="0"/>
          <w:sz w:val="20"/>
          <w:szCs w:val="20"/>
        </w:rPr>
      </w:pPr>
    </w:p>
    <w:p w14:paraId="3A5ABB47" w14:textId="77777777" w:rsidR="004B72B7" w:rsidRPr="00B643F6" w:rsidRDefault="004B72B7" w:rsidP="003A460B">
      <w:pPr>
        <w:widowControl w:val="0"/>
        <w:jc w:val="both"/>
        <w:rPr>
          <w:rFonts w:ascii="Arial" w:hAnsi="Arial" w:cs="Arial"/>
          <w:b/>
          <w:bCs/>
          <w:snapToGrid w:val="0"/>
          <w:sz w:val="20"/>
          <w:szCs w:val="20"/>
        </w:rPr>
      </w:pPr>
    </w:p>
    <w:p w14:paraId="45CF5D93" w14:textId="77777777" w:rsidR="004B72B7" w:rsidRPr="00B643F6" w:rsidRDefault="004B72B7" w:rsidP="003A460B">
      <w:pPr>
        <w:widowControl w:val="0"/>
        <w:jc w:val="both"/>
        <w:rPr>
          <w:rFonts w:ascii="Arial" w:hAnsi="Arial" w:cs="Arial"/>
          <w:b/>
          <w:bCs/>
          <w:snapToGrid w:val="0"/>
          <w:sz w:val="20"/>
          <w:szCs w:val="20"/>
        </w:rPr>
      </w:pPr>
    </w:p>
    <w:p w14:paraId="3F4599FB" w14:textId="77777777" w:rsidR="004B72B7" w:rsidRPr="00B643F6" w:rsidRDefault="004B72B7" w:rsidP="003A460B">
      <w:pPr>
        <w:widowControl w:val="0"/>
        <w:jc w:val="both"/>
        <w:rPr>
          <w:rFonts w:ascii="Arial" w:hAnsi="Arial" w:cs="Arial"/>
          <w:b/>
          <w:bCs/>
          <w:snapToGrid w:val="0"/>
          <w:sz w:val="20"/>
          <w:szCs w:val="20"/>
        </w:rPr>
      </w:pPr>
    </w:p>
    <w:p w14:paraId="6C311A42" w14:textId="77777777" w:rsidR="00626A38" w:rsidRPr="00B643F6" w:rsidRDefault="00626A38" w:rsidP="003A460B">
      <w:pPr>
        <w:widowControl w:val="0"/>
        <w:jc w:val="both"/>
        <w:rPr>
          <w:rFonts w:ascii="Arial" w:hAnsi="Arial" w:cs="Arial"/>
          <w:b/>
          <w:bCs/>
          <w:snapToGrid w:val="0"/>
          <w:sz w:val="20"/>
          <w:szCs w:val="20"/>
        </w:rPr>
      </w:pPr>
    </w:p>
    <w:p w14:paraId="32C93B48" w14:textId="77777777" w:rsidR="00626A38" w:rsidRPr="00B643F6" w:rsidRDefault="00626A38" w:rsidP="003A460B">
      <w:pPr>
        <w:widowControl w:val="0"/>
        <w:jc w:val="both"/>
        <w:rPr>
          <w:rFonts w:ascii="Arial" w:hAnsi="Arial" w:cs="Arial"/>
          <w:b/>
          <w:bCs/>
          <w:snapToGrid w:val="0"/>
          <w:sz w:val="20"/>
          <w:szCs w:val="20"/>
        </w:rPr>
      </w:pPr>
    </w:p>
    <w:p w14:paraId="6CF402CF" w14:textId="77777777" w:rsidR="00626A38" w:rsidRPr="00B643F6" w:rsidRDefault="00626A38" w:rsidP="003A460B">
      <w:pPr>
        <w:widowControl w:val="0"/>
        <w:jc w:val="both"/>
        <w:rPr>
          <w:rFonts w:ascii="Arial" w:hAnsi="Arial" w:cs="Arial"/>
          <w:b/>
          <w:bCs/>
          <w:snapToGrid w:val="0"/>
          <w:sz w:val="20"/>
          <w:szCs w:val="20"/>
        </w:rPr>
      </w:pPr>
    </w:p>
    <w:p w14:paraId="681CAE3E" w14:textId="77777777" w:rsidR="004B72B7" w:rsidRPr="00B643F6" w:rsidRDefault="004B72B7" w:rsidP="003A460B">
      <w:pPr>
        <w:widowControl w:val="0"/>
        <w:jc w:val="both"/>
        <w:rPr>
          <w:rFonts w:ascii="Arial" w:hAnsi="Arial" w:cs="Arial"/>
          <w:b/>
          <w:bCs/>
          <w:snapToGrid w:val="0"/>
          <w:sz w:val="20"/>
          <w:szCs w:val="20"/>
        </w:rPr>
      </w:pPr>
    </w:p>
    <w:p w14:paraId="2F5561DB" w14:textId="77777777" w:rsidR="0072521C" w:rsidRPr="00B643F6" w:rsidRDefault="0072521C" w:rsidP="003A460B">
      <w:pPr>
        <w:widowControl w:val="0"/>
        <w:jc w:val="both"/>
        <w:rPr>
          <w:rFonts w:ascii="Arial" w:hAnsi="Arial" w:cs="Arial"/>
          <w:b/>
          <w:bCs/>
          <w:snapToGrid w:val="0"/>
          <w:sz w:val="20"/>
          <w:szCs w:val="20"/>
        </w:rPr>
      </w:pPr>
    </w:p>
    <w:p w14:paraId="7997E685" w14:textId="77777777" w:rsidR="00D649F6" w:rsidRPr="00B643F6" w:rsidRDefault="00D649F6" w:rsidP="003A460B">
      <w:pPr>
        <w:numPr>
          <w:ilvl w:val="0"/>
          <w:numId w:val="1"/>
        </w:numPr>
        <w:tabs>
          <w:tab w:val="clear" w:pos="1065"/>
        </w:tabs>
        <w:ind w:left="709" w:hanging="709"/>
        <w:jc w:val="both"/>
        <w:rPr>
          <w:rFonts w:ascii="Arial" w:hAnsi="Arial" w:cs="Arial"/>
          <w:b/>
          <w:spacing w:val="60"/>
        </w:rPr>
      </w:pPr>
      <w:r w:rsidRPr="00B643F6">
        <w:rPr>
          <w:rFonts w:ascii="Arial" w:hAnsi="Arial" w:cs="Arial"/>
          <w:b/>
          <w:spacing w:val="60"/>
          <w:sz w:val="28"/>
          <w:szCs w:val="28"/>
        </w:rPr>
        <w:lastRenderedPageBreak/>
        <w:t>PRŮVODNÍ ZPRÁVA</w:t>
      </w:r>
    </w:p>
    <w:p w14:paraId="537385F5" w14:textId="77777777" w:rsidR="00D900BE" w:rsidRPr="00B643F6" w:rsidRDefault="00D900BE" w:rsidP="003A460B">
      <w:pPr>
        <w:jc w:val="both"/>
        <w:rPr>
          <w:rFonts w:ascii="Arial" w:hAnsi="Arial" w:cs="Arial"/>
          <w:b/>
          <w:spacing w:val="60"/>
        </w:rPr>
      </w:pPr>
    </w:p>
    <w:p w14:paraId="11E6FBC5" w14:textId="77777777" w:rsidR="00D649F6" w:rsidRPr="00B643F6" w:rsidRDefault="00D649F6" w:rsidP="003A460B">
      <w:pPr>
        <w:jc w:val="both"/>
        <w:rPr>
          <w:rFonts w:ascii="Arial" w:hAnsi="Arial" w:cs="Arial"/>
          <w:b/>
          <w:sz w:val="20"/>
          <w:szCs w:val="20"/>
        </w:rPr>
      </w:pPr>
      <w:r w:rsidRPr="00B643F6">
        <w:rPr>
          <w:rFonts w:ascii="Arial" w:hAnsi="Arial" w:cs="Arial"/>
          <w:b/>
          <w:sz w:val="20"/>
          <w:szCs w:val="20"/>
        </w:rPr>
        <w:t>A.1</w:t>
      </w:r>
      <w:r w:rsidRPr="00B643F6">
        <w:rPr>
          <w:rFonts w:ascii="Arial" w:hAnsi="Arial" w:cs="Arial"/>
          <w:b/>
          <w:sz w:val="20"/>
          <w:szCs w:val="20"/>
        </w:rPr>
        <w:tab/>
        <w:t>Identifikační údaje</w:t>
      </w:r>
    </w:p>
    <w:p w14:paraId="65558064" w14:textId="77777777" w:rsidR="00A0094A" w:rsidRPr="00B643F6" w:rsidRDefault="004C378F" w:rsidP="003A460B">
      <w:pPr>
        <w:tabs>
          <w:tab w:val="left" w:pos="8145"/>
        </w:tabs>
        <w:jc w:val="both"/>
        <w:rPr>
          <w:rFonts w:ascii="Arial" w:hAnsi="Arial" w:cs="Arial"/>
          <w:b/>
          <w:sz w:val="20"/>
          <w:szCs w:val="20"/>
        </w:rPr>
      </w:pPr>
      <w:r w:rsidRPr="00B643F6">
        <w:rPr>
          <w:rFonts w:ascii="Arial" w:hAnsi="Arial" w:cs="Arial"/>
          <w:b/>
          <w:sz w:val="20"/>
          <w:szCs w:val="20"/>
        </w:rPr>
        <w:tab/>
      </w:r>
    </w:p>
    <w:p w14:paraId="1C2B75A4" w14:textId="77777777" w:rsidR="00D649F6" w:rsidRPr="00B643F6" w:rsidRDefault="00D649F6" w:rsidP="003A460B">
      <w:pPr>
        <w:jc w:val="both"/>
        <w:rPr>
          <w:rFonts w:ascii="Arial" w:hAnsi="Arial" w:cs="Arial"/>
          <w:b/>
          <w:sz w:val="20"/>
          <w:szCs w:val="20"/>
        </w:rPr>
      </w:pPr>
      <w:r w:rsidRPr="00B643F6">
        <w:rPr>
          <w:rFonts w:ascii="Arial" w:hAnsi="Arial" w:cs="Arial"/>
          <w:b/>
          <w:sz w:val="20"/>
          <w:szCs w:val="20"/>
        </w:rPr>
        <w:t>A.1.1</w:t>
      </w:r>
      <w:r w:rsidRPr="00B643F6">
        <w:rPr>
          <w:rFonts w:ascii="Arial" w:hAnsi="Arial" w:cs="Arial"/>
          <w:b/>
          <w:sz w:val="20"/>
          <w:szCs w:val="20"/>
        </w:rPr>
        <w:tab/>
        <w:t>Údaje o stavbě</w:t>
      </w:r>
    </w:p>
    <w:p w14:paraId="4A4CCAFA" w14:textId="77777777" w:rsidR="00134F5C" w:rsidRPr="00B643F6" w:rsidRDefault="00134F5C" w:rsidP="003A460B">
      <w:pPr>
        <w:shd w:val="clear" w:color="auto" w:fill="FFFFFF"/>
        <w:ind w:left="2832" w:hanging="2832"/>
        <w:jc w:val="both"/>
        <w:rPr>
          <w:rFonts w:ascii="Arial" w:hAnsi="Arial" w:cs="Arial"/>
          <w:i/>
          <w:sz w:val="20"/>
          <w:szCs w:val="20"/>
          <w:u w:val="single"/>
        </w:rPr>
      </w:pPr>
    </w:p>
    <w:p w14:paraId="7F13ADB6" w14:textId="77777777" w:rsidR="003B2F44" w:rsidRPr="00B643F6" w:rsidRDefault="00A73F4B" w:rsidP="008D7549">
      <w:pPr>
        <w:pStyle w:val="Odstavecseseznamem"/>
        <w:numPr>
          <w:ilvl w:val="0"/>
          <w:numId w:val="3"/>
        </w:numPr>
        <w:ind w:left="426" w:hanging="426"/>
        <w:jc w:val="both"/>
        <w:rPr>
          <w:rFonts w:ascii="Arial" w:hAnsi="Arial" w:cs="Arial"/>
          <w:sz w:val="20"/>
          <w:szCs w:val="20"/>
        </w:rPr>
      </w:pPr>
      <w:bookmarkStart w:id="0" w:name="_Hlk493096796"/>
      <w:r w:rsidRPr="00B643F6">
        <w:rPr>
          <w:rFonts w:ascii="Arial" w:hAnsi="Arial" w:cs="Arial"/>
          <w:i/>
          <w:sz w:val="20"/>
          <w:szCs w:val="20"/>
          <w:u w:val="single"/>
        </w:rPr>
        <w:t>název s</w:t>
      </w:r>
      <w:r w:rsidR="00134F5C" w:rsidRPr="00B643F6">
        <w:rPr>
          <w:rFonts w:ascii="Arial" w:hAnsi="Arial" w:cs="Arial"/>
          <w:i/>
          <w:sz w:val="20"/>
          <w:szCs w:val="20"/>
          <w:u w:val="single"/>
        </w:rPr>
        <w:t>tavb</w:t>
      </w:r>
      <w:r w:rsidRPr="00B643F6">
        <w:rPr>
          <w:rFonts w:ascii="Arial" w:hAnsi="Arial" w:cs="Arial"/>
          <w:i/>
          <w:sz w:val="20"/>
          <w:szCs w:val="20"/>
          <w:u w:val="single"/>
        </w:rPr>
        <w:t>y</w:t>
      </w:r>
      <w:r w:rsidR="00AC6DA6" w:rsidRPr="00B643F6">
        <w:rPr>
          <w:rFonts w:ascii="Arial" w:hAnsi="Arial" w:cs="Arial"/>
          <w:i/>
          <w:sz w:val="20"/>
          <w:szCs w:val="20"/>
          <w:u w:val="single"/>
        </w:rPr>
        <w:t>:</w:t>
      </w:r>
      <w:r w:rsidRPr="00B643F6">
        <w:rPr>
          <w:rFonts w:ascii="Arial" w:hAnsi="Arial" w:cs="Arial"/>
          <w:sz w:val="20"/>
          <w:szCs w:val="20"/>
        </w:rPr>
        <w:tab/>
      </w:r>
      <w:r w:rsidRPr="00B643F6">
        <w:rPr>
          <w:rFonts w:ascii="Arial" w:hAnsi="Arial" w:cs="Arial"/>
          <w:sz w:val="20"/>
          <w:szCs w:val="20"/>
        </w:rPr>
        <w:tab/>
      </w:r>
      <w:r w:rsidRPr="00B643F6">
        <w:rPr>
          <w:rFonts w:ascii="Arial" w:hAnsi="Arial" w:cs="Arial"/>
          <w:sz w:val="20"/>
          <w:szCs w:val="20"/>
        </w:rPr>
        <w:tab/>
      </w:r>
    </w:p>
    <w:p w14:paraId="30FC179A" w14:textId="601F4329" w:rsidR="00E952E8" w:rsidRPr="00B643F6" w:rsidRDefault="00F56BCA" w:rsidP="00D204AF">
      <w:pPr>
        <w:pStyle w:val="Odstavecseseznamem"/>
        <w:ind w:left="3540"/>
        <w:rPr>
          <w:rFonts w:ascii="Arial" w:hAnsi="Arial" w:cs="Arial"/>
          <w:b/>
          <w:sz w:val="20"/>
          <w:szCs w:val="20"/>
        </w:rPr>
      </w:pPr>
      <w:bookmarkStart w:id="1" w:name="_Hlk512081815"/>
      <w:r w:rsidRPr="00B643F6">
        <w:rPr>
          <w:rFonts w:ascii="Arial" w:hAnsi="Arial" w:cs="Arial"/>
          <w:b/>
          <w:sz w:val="20"/>
          <w:szCs w:val="20"/>
        </w:rPr>
        <w:t>PŘÍSTAVBA A STAVEBNÍ ÚPRAVY DÍLEN HORSKÁ 258, VRCHLABÍ</w:t>
      </w:r>
    </w:p>
    <w:bookmarkEnd w:id="1"/>
    <w:p w14:paraId="52224BC8" w14:textId="77777777" w:rsidR="006021D8" w:rsidRPr="00B643F6" w:rsidRDefault="00A73F4B" w:rsidP="008D7549">
      <w:pPr>
        <w:pStyle w:val="Odstavecseseznamem"/>
        <w:numPr>
          <w:ilvl w:val="0"/>
          <w:numId w:val="3"/>
        </w:numPr>
        <w:ind w:left="426" w:hanging="426"/>
        <w:jc w:val="both"/>
        <w:rPr>
          <w:rFonts w:ascii="Arial" w:hAnsi="Arial" w:cs="Arial"/>
          <w:vanish/>
          <w:sz w:val="20"/>
          <w:szCs w:val="20"/>
          <w:specVanish/>
        </w:rPr>
      </w:pPr>
      <w:r w:rsidRPr="00B643F6">
        <w:rPr>
          <w:rFonts w:ascii="Arial" w:hAnsi="Arial" w:cs="Arial"/>
          <w:i/>
          <w:sz w:val="20"/>
          <w:szCs w:val="20"/>
          <w:u w:val="single"/>
        </w:rPr>
        <w:t>m</w:t>
      </w:r>
      <w:r w:rsidR="00134F5C" w:rsidRPr="00B643F6">
        <w:rPr>
          <w:rFonts w:ascii="Arial" w:hAnsi="Arial" w:cs="Arial"/>
          <w:i/>
          <w:sz w:val="20"/>
          <w:szCs w:val="20"/>
          <w:u w:val="single"/>
        </w:rPr>
        <w:t>ísto stavby:</w:t>
      </w:r>
      <w:bookmarkStart w:id="2" w:name="_Hlk494186882"/>
      <w:r w:rsidR="00E952E8" w:rsidRPr="00B643F6">
        <w:rPr>
          <w:rFonts w:ascii="Arial" w:hAnsi="Arial" w:cs="Arial"/>
          <w:sz w:val="20"/>
          <w:szCs w:val="20"/>
        </w:rPr>
        <w:tab/>
      </w:r>
      <w:r w:rsidR="00E952E8" w:rsidRPr="00B643F6">
        <w:rPr>
          <w:rFonts w:ascii="Arial" w:hAnsi="Arial" w:cs="Arial"/>
          <w:sz w:val="20"/>
          <w:szCs w:val="20"/>
        </w:rPr>
        <w:tab/>
      </w:r>
      <w:r w:rsidR="00E952E8" w:rsidRPr="00B643F6">
        <w:rPr>
          <w:rFonts w:ascii="Arial" w:hAnsi="Arial" w:cs="Arial"/>
          <w:i/>
          <w:sz w:val="20"/>
          <w:szCs w:val="20"/>
        </w:rPr>
        <w:tab/>
      </w:r>
    </w:p>
    <w:p w14:paraId="08C21386" w14:textId="77777777" w:rsidR="006021D8" w:rsidRPr="00B643F6" w:rsidRDefault="006021D8" w:rsidP="003A460B">
      <w:pPr>
        <w:pStyle w:val="Odstavecseseznamem"/>
        <w:ind w:left="426"/>
        <w:jc w:val="both"/>
        <w:rPr>
          <w:rFonts w:ascii="Arial" w:hAnsi="Arial" w:cs="Arial"/>
          <w:sz w:val="20"/>
          <w:szCs w:val="20"/>
        </w:rPr>
      </w:pPr>
    </w:p>
    <w:p w14:paraId="3D71A62F" w14:textId="63AB7ECE" w:rsidR="00856706" w:rsidRPr="00B643F6" w:rsidRDefault="009E44B6" w:rsidP="00856706">
      <w:pPr>
        <w:pStyle w:val="Odstavecseseznamem"/>
        <w:ind w:left="3540"/>
        <w:jc w:val="both"/>
        <w:rPr>
          <w:rFonts w:ascii="Arial" w:hAnsi="Arial" w:cs="Arial"/>
          <w:vanish/>
          <w:sz w:val="20"/>
          <w:szCs w:val="20"/>
          <w:specVanish/>
        </w:rPr>
      </w:pPr>
      <w:bookmarkStart w:id="3" w:name="_Hlk512081846"/>
      <w:r w:rsidRPr="00B643F6">
        <w:rPr>
          <w:rFonts w:ascii="Arial" w:hAnsi="Arial" w:cs="Arial"/>
          <w:sz w:val="20"/>
          <w:szCs w:val="20"/>
        </w:rPr>
        <w:t xml:space="preserve">Horská 258, Vrchlabí, </w:t>
      </w:r>
      <w:proofErr w:type="spellStart"/>
      <w:r w:rsidR="00F56BCA" w:rsidRPr="00B643F6">
        <w:rPr>
          <w:rFonts w:ascii="Arial" w:hAnsi="Arial" w:cs="Arial"/>
          <w:sz w:val="20"/>
          <w:szCs w:val="20"/>
        </w:rPr>
        <w:t>st.p.č</w:t>
      </w:r>
      <w:proofErr w:type="spellEnd"/>
      <w:r w:rsidR="00F56BCA" w:rsidRPr="00B643F6">
        <w:rPr>
          <w:rFonts w:ascii="Arial" w:hAnsi="Arial" w:cs="Arial"/>
          <w:sz w:val="20"/>
          <w:szCs w:val="20"/>
        </w:rPr>
        <w:t xml:space="preserve">. 292, </w:t>
      </w:r>
      <w:proofErr w:type="spellStart"/>
      <w:r w:rsidR="00F56BCA" w:rsidRPr="00B643F6">
        <w:rPr>
          <w:rFonts w:ascii="Arial" w:hAnsi="Arial" w:cs="Arial"/>
          <w:sz w:val="20"/>
          <w:szCs w:val="20"/>
        </w:rPr>
        <w:t>p.p.č</w:t>
      </w:r>
      <w:proofErr w:type="spellEnd"/>
      <w:r w:rsidR="00F56BCA" w:rsidRPr="00B643F6">
        <w:rPr>
          <w:rFonts w:ascii="Arial" w:hAnsi="Arial" w:cs="Arial"/>
          <w:sz w:val="20"/>
          <w:szCs w:val="20"/>
        </w:rPr>
        <w:t>. 482/4 a 482/5 (</w:t>
      </w:r>
      <w:proofErr w:type="spellStart"/>
      <w:r w:rsidR="00F56BCA" w:rsidRPr="00B643F6">
        <w:rPr>
          <w:rFonts w:ascii="Arial" w:hAnsi="Arial" w:cs="Arial"/>
          <w:sz w:val="20"/>
          <w:szCs w:val="20"/>
        </w:rPr>
        <w:t>p.p.č</w:t>
      </w:r>
      <w:proofErr w:type="spellEnd"/>
      <w:r w:rsidR="00F56BCA" w:rsidRPr="00B643F6">
        <w:rPr>
          <w:rFonts w:ascii="Arial" w:hAnsi="Arial" w:cs="Arial"/>
          <w:sz w:val="20"/>
          <w:szCs w:val="20"/>
        </w:rPr>
        <w:t xml:space="preserve">. </w:t>
      </w:r>
      <w:r w:rsidR="005433DE" w:rsidRPr="00B643F6">
        <w:rPr>
          <w:rFonts w:ascii="Arial" w:hAnsi="Arial" w:cs="Arial"/>
          <w:sz w:val="20"/>
          <w:szCs w:val="20"/>
        </w:rPr>
        <w:t>2</w:t>
      </w:r>
      <w:r w:rsidR="005C7928" w:rsidRPr="00B643F6">
        <w:rPr>
          <w:rFonts w:ascii="Arial" w:hAnsi="Arial" w:cs="Arial"/>
          <w:sz w:val="20"/>
          <w:szCs w:val="20"/>
        </w:rPr>
        <w:t>130/13</w:t>
      </w:r>
      <w:r w:rsidR="00F56BCA" w:rsidRPr="00B643F6">
        <w:rPr>
          <w:rFonts w:ascii="Arial" w:hAnsi="Arial" w:cs="Arial"/>
          <w:sz w:val="20"/>
          <w:szCs w:val="20"/>
        </w:rPr>
        <w:t xml:space="preserve"> - přípojka kanalizace) katastrální území Hořejší Vrchlabí [786349]</w:t>
      </w:r>
      <w:r w:rsidR="00856706" w:rsidRPr="00B643F6">
        <w:rPr>
          <w:rFonts w:ascii="Arial" w:hAnsi="Arial" w:cs="Arial"/>
          <w:sz w:val="20"/>
          <w:szCs w:val="20"/>
        </w:rPr>
        <w:t>,</w:t>
      </w:r>
    </w:p>
    <w:p w14:paraId="4C013576" w14:textId="77777777" w:rsidR="00856706" w:rsidRPr="00B643F6" w:rsidRDefault="00856706" w:rsidP="00856706">
      <w:pPr>
        <w:pStyle w:val="Odstavecseseznamem"/>
        <w:ind w:left="426"/>
        <w:jc w:val="both"/>
        <w:rPr>
          <w:rFonts w:ascii="Arial" w:hAnsi="Arial" w:cs="Arial"/>
          <w:vanish/>
          <w:sz w:val="20"/>
          <w:szCs w:val="20"/>
          <w:specVanish/>
        </w:rPr>
      </w:pPr>
      <w:r w:rsidRPr="00B643F6">
        <w:rPr>
          <w:rFonts w:ascii="Arial" w:hAnsi="Arial" w:cs="Arial"/>
          <w:sz w:val="20"/>
          <w:szCs w:val="20"/>
        </w:rPr>
        <w:t xml:space="preserve"> </w:t>
      </w:r>
    </w:p>
    <w:p w14:paraId="585C408E" w14:textId="34A51DB6" w:rsidR="00A73F4B" w:rsidRPr="00B643F6" w:rsidRDefault="00A73F4B" w:rsidP="003A460B">
      <w:pPr>
        <w:ind w:left="2484" w:firstLine="348"/>
        <w:jc w:val="both"/>
        <w:rPr>
          <w:rFonts w:ascii="Arial" w:hAnsi="Arial" w:cs="Arial"/>
          <w:sz w:val="20"/>
          <w:szCs w:val="20"/>
        </w:rPr>
      </w:pPr>
    </w:p>
    <w:bookmarkEnd w:id="3"/>
    <w:p w14:paraId="43FA7A0E" w14:textId="77777777" w:rsidR="006021D8" w:rsidRPr="00B643F6" w:rsidRDefault="006021D8" w:rsidP="003A460B">
      <w:pPr>
        <w:ind w:left="2484" w:firstLine="348"/>
        <w:jc w:val="both"/>
        <w:rPr>
          <w:rFonts w:ascii="Arial" w:hAnsi="Arial" w:cs="Arial"/>
          <w:sz w:val="20"/>
          <w:szCs w:val="20"/>
        </w:rPr>
      </w:pPr>
    </w:p>
    <w:bookmarkEnd w:id="0"/>
    <w:bookmarkEnd w:id="2"/>
    <w:p w14:paraId="67F3B1DA" w14:textId="77777777" w:rsidR="00E71D23" w:rsidRPr="00B643F6" w:rsidRDefault="00E71D23" w:rsidP="003A460B">
      <w:pPr>
        <w:tabs>
          <w:tab w:val="left" w:pos="709"/>
        </w:tabs>
        <w:jc w:val="both"/>
        <w:rPr>
          <w:rFonts w:ascii="Arial" w:hAnsi="Arial" w:cs="Arial"/>
          <w:sz w:val="20"/>
          <w:szCs w:val="20"/>
        </w:rPr>
      </w:pPr>
    </w:p>
    <w:p w14:paraId="0AFAE55F" w14:textId="77777777" w:rsidR="00F2445A" w:rsidRPr="00B643F6" w:rsidRDefault="00F2445A" w:rsidP="003A460B">
      <w:pPr>
        <w:jc w:val="both"/>
        <w:rPr>
          <w:rFonts w:ascii="Arial" w:hAnsi="Arial" w:cs="Arial"/>
          <w:b/>
          <w:sz w:val="20"/>
          <w:szCs w:val="20"/>
        </w:rPr>
      </w:pPr>
      <w:bookmarkStart w:id="4" w:name="_Hlk77672705"/>
      <w:r w:rsidRPr="00B643F6">
        <w:rPr>
          <w:rFonts w:ascii="Arial" w:hAnsi="Arial" w:cs="Arial"/>
          <w:b/>
          <w:sz w:val="20"/>
          <w:szCs w:val="20"/>
        </w:rPr>
        <w:t>A.1.2</w:t>
      </w:r>
      <w:r w:rsidRPr="00B643F6">
        <w:rPr>
          <w:rFonts w:ascii="Arial" w:hAnsi="Arial" w:cs="Arial"/>
          <w:b/>
          <w:sz w:val="20"/>
          <w:szCs w:val="20"/>
        </w:rPr>
        <w:tab/>
        <w:t>Údaje o stavebníkovi</w:t>
      </w:r>
    </w:p>
    <w:p w14:paraId="563E1393" w14:textId="77777777" w:rsidR="0013237E" w:rsidRPr="00B643F6" w:rsidRDefault="0013237E" w:rsidP="003A460B">
      <w:pPr>
        <w:spacing w:after="200"/>
        <w:contextualSpacing/>
        <w:jc w:val="both"/>
        <w:rPr>
          <w:rFonts w:ascii="Arial" w:hAnsi="Arial" w:cs="Arial"/>
          <w:sz w:val="20"/>
          <w:szCs w:val="20"/>
        </w:rPr>
      </w:pPr>
      <w:bookmarkStart w:id="5" w:name="_Hlk493096823"/>
    </w:p>
    <w:p w14:paraId="6A1A2FB7" w14:textId="2ABBE9CB" w:rsidR="00191002" w:rsidRPr="00B643F6" w:rsidRDefault="00FD66DE" w:rsidP="00FD66DE">
      <w:pPr>
        <w:pStyle w:val="Odstavecseseznamem"/>
        <w:numPr>
          <w:ilvl w:val="0"/>
          <w:numId w:val="41"/>
        </w:numPr>
        <w:jc w:val="both"/>
        <w:rPr>
          <w:rFonts w:ascii="Arial" w:hAnsi="Arial" w:cs="Arial"/>
          <w:sz w:val="20"/>
          <w:szCs w:val="20"/>
        </w:rPr>
      </w:pPr>
      <w:bookmarkStart w:id="6" w:name="_Hlk31965195"/>
      <w:r w:rsidRPr="00B643F6">
        <w:rPr>
          <w:rFonts w:ascii="Arial" w:hAnsi="Arial" w:cs="Arial"/>
          <w:sz w:val="20"/>
          <w:szCs w:val="20"/>
        </w:rPr>
        <w:t xml:space="preserve">jméno, příjmení a místo trvalého pobytu (fyzická osoba) nebo: </w:t>
      </w:r>
    </w:p>
    <w:p w14:paraId="0604E592" w14:textId="77777777" w:rsidR="00191002" w:rsidRPr="00B643F6" w:rsidRDefault="00191002" w:rsidP="00191002">
      <w:pPr>
        <w:pStyle w:val="Odstavecseseznamem"/>
        <w:jc w:val="both"/>
        <w:rPr>
          <w:rFonts w:ascii="Arial" w:hAnsi="Arial" w:cs="Arial"/>
          <w:sz w:val="20"/>
          <w:szCs w:val="20"/>
        </w:rPr>
      </w:pPr>
    </w:p>
    <w:p w14:paraId="3AEEEA70" w14:textId="04E7B6D5" w:rsidR="00FD66DE" w:rsidRPr="00B643F6" w:rsidRDefault="00FD66DE" w:rsidP="00191002">
      <w:pPr>
        <w:pStyle w:val="Odstavecseseznamem"/>
        <w:jc w:val="both"/>
        <w:rPr>
          <w:rFonts w:ascii="Arial" w:hAnsi="Arial" w:cs="Arial"/>
          <w:sz w:val="20"/>
          <w:szCs w:val="20"/>
        </w:rPr>
      </w:pPr>
      <w:r w:rsidRPr="00B643F6">
        <w:rPr>
          <w:rFonts w:ascii="Arial" w:hAnsi="Arial" w:cs="Arial"/>
          <w:sz w:val="20"/>
          <w:szCs w:val="20"/>
        </w:rPr>
        <w:t>Královéhradecký kraj není fyzickou</w:t>
      </w:r>
    </w:p>
    <w:p w14:paraId="485DC3F9" w14:textId="77777777" w:rsidR="00191002" w:rsidRPr="00B643F6" w:rsidRDefault="00191002" w:rsidP="00191002">
      <w:pPr>
        <w:pStyle w:val="Odstavecseseznamem"/>
        <w:jc w:val="both"/>
        <w:rPr>
          <w:rFonts w:ascii="Arial" w:hAnsi="Arial" w:cs="Arial"/>
          <w:sz w:val="20"/>
          <w:szCs w:val="20"/>
        </w:rPr>
      </w:pPr>
    </w:p>
    <w:p w14:paraId="6C172970" w14:textId="503402F2" w:rsidR="00191002" w:rsidRPr="00B643F6" w:rsidRDefault="00FD66DE" w:rsidP="00FD66DE">
      <w:pPr>
        <w:pStyle w:val="Odstavecseseznamem"/>
        <w:numPr>
          <w:ilvl w:val="0"/>
          <w:numId w:val="41"/>
        </w:numPr>
        <w:jc w:val="both"/>
        <w:rPr>
          <w:rFonts w:ascii="Arial" w:hAnsi="Arial" w:cs="Arial"/>
          <w:sz w:val="20"/>
          <w:szCs w:val="20"/>
        </w:rPr>
      </w:pPr>
      <w:r w:rsidRPr="00B643F6">
        <w:rPr>
          <w:rFonts w:ascii="Arial" w:hAnsi="Arial" w:cs="Arial"/>
          <w:sz w:val="20"/>
          <w:szCs w:val="20"/>
        </w:rPr>
        <w:t xml:space="preserve">jméno, příjmení, obchodní firma, identifikační číslo osoby, místo podnikání (fyzická osoba podnikající, pokud záměr souvisí s její podnikatelskou činností) nebo: </w:t>
      </w:r>
    </w:p>
    <w:p w14:paraId="7661CF6F" w14:textId="77777777" w:rsidR="00191002" w:rsidRPr="00B643F6" w:rsidRDefault="00191002" w:rsidP="00191002">
      <w:pPr>
        <w:pStyle w:val="Odstavecseseznamem"/>
        <w:jc w:val="both"/>
        <w:rPr>
          <w:rFonts w:ascii="Arial" w:hAnsi="Arial" w:cs="Arial"/>
          <w:sz w:val="20"/>
          <w:szCs w:val="20"/>
        </w:rPr>
      </w:pPr>
    </w:p>
    <w:p w14:paraId="2EDA88EC" w14:textId="215FC724" w:rsidR="00FD66DE" w:rsidRPr="00B643F6" w:rsidRDefault="00FD66DE" w:rsidP="00191002">
      <w:pPr>
        <w:pStyle w:val="Odstavecseseznamem"/>
        <w:jc w:val="both"/>
        <w:rPr>
          <w:rFonts w:ascii="Arial" w:hAnsi="Arial" w:cs="Arial"/>
          <w:sz w:val="20"/>
          <w:szCs w:val="20"/>
        </w:rPr>
      </w:pPr>
      <w:r w:rsidRPr="00B643F6">
        <w:rPr>
          <w:rFonts w:ascii="Arial" w:hAnsi="Arial" w:cs="Arial"/>
          <w:sz w:val="20"/>
          <w:szCs w:val="20"/>
        </w:rPr>
        <w:t>Královéhradecký kraj není podnikající osobou</w:t>
      </w:r>
    </w:p>
    <w:p w14:paraId="7267869E" w14:textId="77777777" w:rsidR="00191002" w:rsidRPr="00B643F6" w:rsidRDefault="00191002" w:rsidP="00191002">
      <w:pPr>
        <w:pStyle w:val="Odstavecseseznamem"/>
        <w:jc w:val="both"/>
        <w:rPr>
          <w:rFonts w:ascii="Arial" w:hAnsi="Arial" w:cs="Arial"/>
          <w:sz w:val="20"/>
          <w:szCs w:val="20"/>
        </w:rPr>
      </w:pPr>
    </w:p>
    <w:p w14:paraId="119C4863" w14:textId="09A56FBA" w:rsidR="00FD66DE" w:rsidRPr="00B643F6" w:rsidRDefault="00FD66DE" w:rsidP="00FD66DE">
      <w:pPr>
        <w:pStyle w:val="Odstavecseseznamem"/>
        <w:numPr>
          <w:ilvl w:val="0"/>
          <w:numId w:val="41"/>
        </w:numPr>
        <w:jc w:val="both"/>
        <w:rPr>
          <w:rFonts w:ascii="Arial" w:hAnsi="Arial" w:cs="Arial"/>
          <w:sz w:val="20"/>
          <w:szCs w:val="20"/>
        </w:rPr>
      </w:pPr>
      <w:r w:rsidRPr="00B643F6">
        <w:rPr>
          <w:rFonts w:ascii="Arial" w:hAnsi="Arial" w:cs="Arial"/>
          <w:sz w:val="20"/>
          <w:szCs w:val="20"/>
        </w:rPr>
        <w:t xml:space="preserve">obchodní firma nebo název, identifikační číslo osoby, adresa sídla (právnická osoba): </w:t>
      </w:r>
    </w:p>
    <w:p w14:paraId="7C7EFDC6" w14:textId="77777777" w:rsidR="00FD66DE" w:rsidRPr="00B643F6" w:rsidRDefault="00FD66DE" w:rsidP="00FD66DE">
      <w:pPr>
        <w:pStyle w:val="Odstavecseseznamem"/>
        <w:jc w:val="both"/>
        <w:rPr>
          <w:rFonts w:ascii="Arial" w:hAnsi="Arial" w:cs="Arial"/>
          <w:sz w:val="20"/>
          <w:szCs w:val="20"/>
        </w:rPr>
      </w:pPr>
    </w:p>
    <w:p w14:paraId="5588D9B6" w14:textId="77777777" w:rsidR="00FD66DE" w:rsidRPr="00B643F6" w:rsidRDefault="00FD66DE" w:rsidP="005B5825">
      <w:pPr>
        <w:jc w:val="both"/>
        <w:rPr>
          <w:rFonts w:ascii="Arial" w:hAnsi="Arial" w:cs="Arial"/>
          <w:bCs/>
          <w:i/>
          <w:iCs/>
          <w:spacing w:val="-4"/>
          <w:sz w:val="20"/>
          <w:szCs w:val="20"/>
          <w:u w:val="single"/>
        </w:rPr>
      </w:pPr>
    </w:p>
    <w:p w14:paraId="2C392BAC" w14:textId="5E67F758" w:rsidR="005B5825" w:rsidRPr="00B643F6" w:rsidRDefault="0013237E" w:rsidP="005B5825">
      <w:pPr>
        <w:jc w:val="both"/>
        <w:rPr>
          <w:rFonts w:ascii="Arial" w:hAnsi="Arial" w:cs="Arial"/>
          <w:sz w:val="20"/>
          <w:szCs w:val="20"/>
        </w:rPr>
      </w:pPr>
      <w:r w:rsidRPr="00B643F6">
        <w:rPr>
          <w:rFonts w:ascii="Arial" w:hAnsi="Arial" w:cs="Arial"/>
          <w:bCs/>
          <w:i/>
          <w:iCs/>
          <w:spacing w:val="-4"/>
          <w:sz w:val="20"/>
          <w:szCs w:val="20"/>
          <w:u w:val="single"/>
        </w:rPr>
        <w:t>Ú</w:t>
      </w:r>
      <w:r w:rsidR="00A73F4B" w:rsidRPr="00B643F6">
        <w:rPr>
          <w:rFonts w:ascii="Arial" w:hAnsi="Arial" w:cs="Arial"/>
          <w:bCs/>
          <w:i/>
          <w:iCs/>
          <w:spacing w:val="-4"/>
          <w:sz w:val="20"/>
          <w:szCs w:val="20"/>
          <w:u w:val="single"/>
        </w:rPr>
        <w:t>daje o stavebníkovi</w:t>
      </w:r>
      <w:r w:rsidR="00637178" w:rsidRPr="00B643F6">
        <w:rPr>
          <w:rFonts w:ascii="Arial" w:hAnsi="Arial" w:cs="Arial"/>
          <w:bCs/>
          <w:i/>
          <w:iCs/>
          <w:spacing w:val="-4"/>
          <w:sz w:val="20"/>
          <w:szCs w:val="20"/>
          <w:u w:val="single"/>
        </w:rPr>
        <w:t>:</w:t>
      </w:r>
      <w:r w:rsidR="00637178" w:rsidRPr="00B643F6">
        <w:rPr>
          <w:rFonts w:ascii="Arial" w:hAnsi="Arial" w:cs="Arial"/>
          <w:bCs/>
          <w:iCs/>
          <w:spacing w:val="-4"/>
          <w:sz w:val="20"/>
          <w:szCs w:val="20"/>
        </w:rPr>
        <w:tab/>
      </w:r>
      <w:r w:rsidR="005B5825" w:rsidRPr="00B643F6">
        <w:rPr>
          <w:rFonts w:ascii="Arial" w:hAnsi="Arial" w:cs="Arial"/>
          <w:bCs/>
          <w:iCs/>
          <w:spacing w:val="-4"/>
          <w:sz w:val="20"/>
          <w:szCs w:val="20"/>
        </w:rPr>
        <w:tab/>
      </w:r>
      <w:r w:rsidR="005B5825" w:rsidRPr="00B643F6">
        <w:rPr>
          <w:rFonts w:ascii="Arial" w:hAnsi="Arial" w:cs="Arial"/>
          <w:bCs/>
          <w:iCs/>
          <w:spacing w:val="-4"/>
          <w:sz w:val="20"/>
          <w:szCs w:val="20"/>
        </w:rPr>
        <w:tab/>
      </w:r>
      <w:bookmarkStart w:id="7" w:name="_Hlk49694274"/>
      <w:r w:rsidR="005B5825" w:rsidRPr="00B643F6">
        <w:rPr>
          <w:rFonts w:ascii="Arial" w:hAnsi="Arial" w:cs="Arial"/>
          <w:sz w:val="20"/>
          <w:szCs w:val="20"/>
        </w:rPr>
        <w:t>Královéhradecký kraj,</w:t>
      </w:r>
    </w:p>
    <w:p w14:paraId="284D245A" w14:textId="77777777" w:rsidR="005B5825" w:rsidRPr="00B643F6" w:rsidRDefault="005B5825" w:rsidP="005B5825">
      <w:pPr>
        <w:ind w:left="3539" w:firstLine="1"/>
        <w:jc w:val="both"/>
        <w:rPr>
          <w:rFonts w:ascii="Arial" w:hAnsi="Arial" w:cs="Arial"/>
          <w:sz w:val="20"/>
          <w:szCs w:val="20"/>
        </w:rPr>
      </w:pPr>
      <w:r w:rsidRPr="00B643F6">
        <w:rPr>
          <w:rFonts w:ascii="Arial" w:hAnsi="Arial" w:cs="Arial"/>
          <w:sz w:val="20"/>
          <w:szCs w:val="20"/>
        </w:rPr>
        <w:t xml:space="preserve">IČO 708 89 546, </w:t>
      </w:r>
    </w:p>
    <w:p w14:paraId="32785362" w14:textId="77777777" w:rsidR="005B5825" w:rsidRPr="00B643F6" w:rsidRDefault="005B5825" w:rsidP="005B5825">
      <w:pPr>
        <w:ind w:left="2830" w:firstLine="709"/>
        <w:jc w:val="both"/>
        <w:rPr>
          <w:rFonts w:ascii="Arial" w:hAnsi="Arial" w:cs="Arial"/>
          <w:sz w:val="20"/>
          <w:szCs w:val="20"/>
        </w:rPr>
      </w:pPr>
      <w:r w:rsidRPr="00B643F6">
        <w:rPr>
          <w:rFonts w:ascii="Arial" w:hAnsi="Arial" w:cs="Arial"/>
          <w:sz w:val="20"/>
          <w:szCs w:val="20"/>
        </w:rPr>
        <w:t>Pivovarské náměstí 1245, 500 03 Hradec Králové</w:t>
      </w:r>
    </w:p>
    <w:bookmarkEnd w:id="7"/>
    <w:p w14:paraId="4D23A367" w14:textId="77777777" w:rsidR="005B5825" w:rsidRPr="00B643F6" w:rsidRDefault="005B5825" w:rsidP="005B5825">
      <w:pPr>
        <w:rPr>
          <w:rFonts w:ascii="Arial" w:hAnsi="Arial" w:cs="Arial"/>
          <w:bCs/>
          <w:i/>
          <w:iCs/>
          <w:spacing w:val="-4"/>
          <w:sz w:val="20"/>
          <w:szCs w:val="20"/>
          <w:u w:val="single"/>
        </w:rPr>
      </w:pPr>
    </w:p>
    <w:p w14:paraId="6B408739" w14:textId="3F0AC747" w:rsidR="005B5825" w:rsidRPr="00B643F6" w:rsidRDefault="005B5825" w:rsidP="005B5825">
      <w:pPr>
        <w:jc w:val="both"/>
        <w:rPr>
          <w:rFonts w:ascii="Arial" w:hAnsi="Arial" w:cs="Arial"/>
          <w:sz w:val="20"/>
          <w:szCs w:val="20"/>
        </w:rPr>
      </w:pPr>
      <w:r w:rsidRPr="00B643F6">
        <w:rPr>
          <w:rFonts w:ascii="Arial" w:hAnsi="Arial" w:cs="Arial"/>
          <w:bCs/>
          <w:i/>
          <w:iCs/>
          <w:spacing w:val="-4"/>
          <w:sz w:val="20"/>
          <w:szCs w:val="20"/>
          <w:u w:val="single"/>
        </w:rPr>
        <w:t>Vlastník pozemků:</w:t>
      </w:r>
      <w:r w:rsidRPr="00B643F6">
        <w:rPr>
          <w:rFonts w:ascii="Arial" w:hAnsi="Arial" w:cs="Arial"/>
          <w:sz w:val="20"/>
          <w:szCs w:val="20"/>
        </w:rPr>
        <w:tab/>
      </w:r>
      <w:r w:rsidRPr="00B643F6">
        <w:rPr>
          <w:rFonts w:ascii="Arial" w:hAnsi="Arial" w:cs="Arial"/>
          <w:sz w:val="20"/>
          <w:szCs w:val="20"/>
        </w:rPr>
        <w:tab/>
      </w:r>
      <w:r w:rsidRPr="00B643F6">
        <w:rPr>
          <w:rFonts w:ascii="Arial" w:hAnsi="Arial" w:cs="Arial"/>
          <w:sz w:val="20"/>
          <w:szCs w:val="20"/>
        </w:rPr>
        <w:tab/>
        <w:t>Královéhradecký kraj,</w:t>
      </w:r>
    </w:p>
    <w:p w14:paraId="2590899F" w14:textId="77777777" w:rsidR="005B5825" w:rsidRPr="00B643F6" w:rsidRDefault="005B5825" w:rsidP="005B5825">
      <w:pPr>
        <w:ind w:left="2831" w:firstLine="709"/>
        <w:jc w:val="both"/>
        <w:rPr>
          <w:rFonts w:ascii="Arial" w:hAnsi="Arial" w:cs="Arial"/>
          <w:sz w:val="20"/>
          <w:szCs w:val="20"/>
        </w:rPr>
      </w:pPr>
      <w:r w:rsidRPr="00B643F6">
        <w:rPr>
          <w:rFonts w:ascii="Arial" w:hAnsi="Arial" w:cs="Arial"/>
          <w:sz w:val="20"/>
          <w:szCs w:val="20"/>
        </w:rPr>
        <w:t xml:space="preserve">IČO 708 89 546, </w:t>
      </w:r>
    </w:p>
    <w:p w14:paraId="34FC729A" w14:textId="1B8BB9E0" w:rsidR="005B5825" w:rsidRPr="00B643F6" w:rsidRDefault="005B5825" w:rsidP="005B5825">
      <w:pPr>
        <w:ind w:left="2831" w:firstLine="709"/>
        <w:jc w:val="both"/>
        <w:rPr>
          <w:rFonts w:ascii="Arial" w:hAnsi="Arial" w:cs="Arial"/>
          <w:sz w:val="20"/>
          <w:szCs w:val="20"/>
        </w:rPr>
      </w:pPr>
      <w:r w:rsidRPr="00B643F6">
        <w:rPr>
          <w:rFonts w:ascii="Arial" w:hAnsi="Arial" w:cs="Arial"/>
          <w:sz w:val="20"/>
          <w:szCs w:val="20"/>
        </w:rPr>
        <w:t>Pivovarské náměstí 1245, 500 03 Hradec Králové</w:t>
      </w:r>
    </w:p>
    <w:p w14:paraId="07FABB06" w14:textId="77777777" w:rsidR="005B5825" w:rsidRPr="00B643F6" w:rsidRDefault="005B5825" w:rsidP="005B5825">
      <w:pPr>
        <w:jc w:val="both"/>
        <w:rPr>
          <w:rFonts w:ascii="Arial" w:hAnsi="Arial" w:cs="Arial"/>
          <w:i/>
          <w:iCs/>
          <w:sz w:val="20"/>
          <w:szCs w:val="20"/>
          <w:u w:val="single"/>
        </w:rPr>
      </w:pPr>
    </w:p>
    <w:p w14:paraId="228E13CF" w14:textId="77777777" w:rsidR="005B5825" w:rsidRPr="00B643F6" w:rsidRDefault="005B5825" w:rsidP="005B5825">
      <w:pPr>
        <w:jc w:val="both"/>
        <w:rPr>
          <w:rFonts w:ascii="Arial" w:hAnsi="Arial" w:cs="Arial"/>
          <w:i/>
          <w:iCs/>
          <w:sz w:val="20"/>
          <w:szCs w:val="20"/>
          <w:u w:val="single"/>
        </w:rPr>
      </w:pPr>
      <w:bookmarkStart w:id="8" w:name="_Hlk49694307"/>
      <w:r w:rsidRPr="00B643F6">
        <w:rPr>
          <w:rFonts w:ascii="Arial" w:hAnsi="Arial" w:cs="Arial"/>
          <w:i/>
          <w:iCs/>
          <w:sz w:val="20"/>
          <w:szCs w:val="20"/>
          <w:u w:val="single"/>
        </w:rPr>
        <w:t xml:space="preserve">Oprávněný jednat se </w:t>
      </w:r>
    </w:p>
    <w:p w14:paraId="787B907A" w14:textId="7F2C61D2" w:rsidR="005B5825" w:rsidRPr="00B643F6" w:rsidRDefault="005B5825" w:rsidP="005B5825">
      <w:pPr>
        <w:jc w:val="both"/>
        <w:rPr>
          <w:rFonts w:ascii="Arial" w:hAnsi="Arial" w:cs="Arial"/>
          <w:sz w:val="20"/>
          <w:szCs w:val="20"/>
        </w:rPr>
      </w:pPr>
      <w:r w:rsidRPr="00B643F6">
        <w:rPr>
          <w:rFonts w:ascii="Arial" w:hAnsi="Arial" w:cs="Arial"/>
          <w:i/>
          <w:iCs/>
          <w:sz w:val="20"/>
          <w:szCs w:val="20"/>
          <w:u w:val="single"/>
        </w:rPr>
        <w:t>svěřeným majetkem:</w:t>
      </w:r>
      <w:r w:rsidRPr="00B643F6">
        <w:rPr>
          <w:rFonts w:ascii="Arial" w:hAnsi="Arial" w:cs="Arial"/>
          <w:sz w:val="20"/>
          <w:szCs w:val="20"/>
        </w:rPr>
        <w:tab/>
      </w:r>
      <w:r w:rsidRPr="00B643F6">
        <w:rPr>
          <w:rFonts w:ascii="Arial" w:hAnsi="Arial" w:cs="Arial"/>
          <w:sz w:val="20"/>
          <w:szCs w:val="20"/>
        </w:rPr>
        <w:tab/>
      </w:r>
      <w:r w:rsidRPr="00B643F6">
        <w:rPr>
          <w:rFonts w:ascii="Arial" w:hAnsi="Arial" w:cs="Arial"/>
          <w:sz w:val="20"/>
          <w:szCs w:val="20"/>
        </w:rPr>
        <w:tab/>
        <w:t xml:space="preserve">Střední škola strojírenská a elektrotechnická, </w:t>
      </w:r>
    </w:p>
    <w:p w14:paraId="0072FED3" w14:textId="6096139E" w:rsidR="005B5825" w:rsidRPr="00B643F6" w:rsidRDefault="005B5825" w:rsidP="005B5825">
      <w:pPr>
        <w:ind w:left="2831" w:firstLine="709"/>
        <w:jc w:val="both"/>
        <w:rPr>
          <w:rFonts w:ascii="Arial" w:hAnsi="Arial" w:cs="Arial"/>
          <w:sz w:val="20"/>
          <w:szCs w:val="20"/>
        </w:rPr>
      </w:pPr>
      <w:proofErr w:type="spellStart"/>
      <w:r w:rsidRPr="00B643F6">
        <w:rPr>
          <w:rFonts w:ascii="Arial" w:hAnsi="Arial" w:cs="Arial"/>
          <w:sz w:val="20"/>
          <w:szCs w:val="20"/>
        </w:rPr>
        <w:t>Kumburská</w:t>
      </w:r>
      <w:proofErr w:type="spellEnd"/>
      <w:r w:rsidRPr="00B643F6">
        <w:rPr>
          <w:rFonts w:ascii="Arial" w:hAnsi="Arial" w:cs="Arial"/>
          <w:sz w:val="20"/>
          <w:szCs w:val="20"/>
        </w:rPr>
        <w:t xml:space="preserve"> 846, 50901 Nová Paka</w:t>
      </w:r>
      <w:r w:rsidRPr="00B643F6">
        <w:rPr>
          <w:rFonts w:ascii="Arial" w:hAnsi="Arial" w:cs="Arial"/>
          <w:sz w:val="20"/>
          <w:szCs w:val="20"/>
        </w:rPr>
        <w:tab/>
      </w:r>
    </w:p>
    <w:p w14:paraId="5D7E3217" w14:textId="53C54F9E" w:rsidR="00637178" w:rsidRPr="00B643F6" w:rsidRDefault="00637178" w:rsidP="003A460B">
      <w:pPr>
        <w:ind w:left="3540" w:hanging="3540"/>
        <w:jc w:val="both"/>
        <w:rPr>
          <w:rFonts w:ascii="Arial" w:hAnsi="Arial" w:cs="Arial"/>
          <w:bCs/>
          <w:i/>
          <w:iCs/>
          <w:spacing w:val="-4"/>
          <w:sz w:val="20"/>
          <w:szCs w:val="20"/>
          <w:u w:val="single"/>
        </w:rPr>
      </w:pPr>
    </w:p>
    <w:p w14:paraId="4D54743F" w14:textId="267A0ABC" w:rsidR="00637178" w:rsidRPr="00B643F6" w:rsidRDefault="00637178" w:rsidP="003A460B">
      <w:pPr>
        <w:ind w:left="3540" w:hanging="3540"/>
        <w:jc w:val="both"/>
        <w:rPr>
          <w:rFonts w:ascii="Arial" w:hAnsi="Arial" w:cs="Arial"/>
          <w:bCs/>
          <w:iCs/>
          <w:spacing w:val="-4"/>
          <w:sz w:val="20"/>
          <w:szCs w:val="20"/>
        </w:rPr>
      </w:pPr>
      <w:bookmarkStart w:id="9" w:name="_Hlk512081901"/>
      <w:r w:rsidRPr="00B643F6">
        <w:rPr>
          <w:rFonts w:ascii="Arial" w:hAnsi="Arial" w:cs="Arial"/>
          <w:bCs/>
          <w:i/>
          <w:iCs/>
          <w:spacing w:val="-4"/>
          <w:sz w:val="20"/>
          <w:szCs w:val="20"/>
          <w:u w:val="single"/>
        </w:rPr>
        <w:t>Oprávnění jednat za stavebníka:</w:t>
      </w:r>
      <w:bookmarkEnd w:id="5"/>
      <w:r w:rsidRPr="00B643F6">
        <w:rPr>
          <w:rFonts w:ascii="Arial" w:hAnsi="Arial" w:cs="Arial"/>
          <w:color w:val="000000"/>
          <w:spacing w:val="-3"/>
          <w:sz w:val="20"/>
          <w:szCs w:val="20"/>
        </w:rPr>
        <w:tab/>
      </w:r>
      <w:r w:rsidR="00621380" w:rsidRPr="00B643F6">
        <w:rPr>
          <w:rFonts w:ascii="Arial" w:hAnsi="Arial" w:cs="Arial"/>
          <w:bCs/>
          <w:iCs/>
          <w:spacing w:val="-4"/>
          <w:sz w:val="20"/>
          <w:szCs w:val="20"/>
        </w:rPr>
        <w:t>Oddělení přípravy a realizace staveb - referent</w:t>
      </w:r>
    </w:p>
    <w:p w14:paraId="3F6EAC98" w14:textId="77777777" w:rsidR="005B5825" w:rsidRPr="00B643F6" w:rsidRDefault="005B5825" w:rsidP="003A460B">
      <w:pPr>
        <w:ind w:left="3540"/>
        <w:jc w:val="both"/>
        <w:rPr>
          <w:rFonts w:ascii="Arial" w:hAnsi="Arial" w:cs="Arial"/>
          <w:bCs/>
          <w:iCs/>
          <w:spacing w:val="-4"/>
          <w:sz w:val="20"/>
          <w:szCs w:val="20"/>
        </w:rPr>
      </w:pPr>
      <w:r w:rsidRPr="00B643F6">
        <w:rPr>
          <w:rFonts w:ascii="Arial" w:hAnsi="Arial" w:cs="Arial"/>
          <w:bCs/>
          <w:iCs/>
          <w:spacing w:val="-4"/>
          <w:sz w:val="20"/>
          <w:szCs w:val="20"/>
        </w:rPr>
        <w:t>Ing. Tomáš Padrián</w:t>
      </w:r>
    </w:p>
    <w:p w14:paraId="5E8F82F9" w14:textId="11513DF5" w:rsidR="00637178" w:rsidRPr="00B643F6" w:rsidRDefault="00621380" w:rsidP="003A460B">
      <w:pPr>
        <w:ind w:left="3540"/>
        <w:jc w:val="both"/>
        <w:rPr>
          <w:rFonts w:ascii="Arial" w:hAnsi="Arial" w:cs="Arial"/>
          <w:bCs/>
          <w:iCs/>
          <w:spacing w:val="-4"/>
          <w:sz w:val="20"/>
          <w:szCs w:val="20"/>
        </w:rPr>
      </w:pPr>
      <w:r w:rsidRPr="00B643F6">
        <w:rPr>
          <w:rFonts w:ascii="Arial" w:hAnsi="Arial" w:cs="Arial"/>
          <w:bCs/>
          <w:iCs/>
          <w:spacing w:val="-4"/>
          <w:sz w:val="20"/>
          <w:szCs w:val="20"/>
        </w:rPr>
        <w:t>495 817 216</w:t>
      </w:r>
      <w:r w:rsidR="00D43909" w:rsidRPr="00B643F6">
        <w:rPr>
          <w:rFonts w:ascii="Arial" w:hAnsi="Arial" w:cs="Arial"/>
          <w:bCs/>
          <w:iCs/>
          <w:spacing w:val="-4"/>
          <w:sz w:val="20"/>
          <w:szCs w:val="20"/>
        </w:rPr>
        <w:t xml:space="preserve">, </w:t>
      </w:r>
      <w:r w:rsidRPr="00B643F6">
        <w:rPr>
          <w:rFonts w:ascii="Arial" w:hAnsi="Arial" w:cs="Arial"/>
          <w:bCs/>
          <w:iCs/>
          <w:spacing w:val="-4"/>
          <w:sz w:val="20"/>
          <w:szCs w:val="20"/>
        </w:rPr>
        <w:t>724 010 463</w:t>
      </w:r>
      <w:r w:rsidR="00D43909" w:rsidRPr="00B643F6">
        <w:rPr>
          <w:rFonts w:ascii="Arial" w:hAnsi="Arial" w:cs="Arial"/>
          <w:bCs/>
          <w:iCs/>
          <w:spacing w:val="-4"/>
          <w:sz w:val="20"/>
          <w:szCs w:val="20"/>
        </w:rPr>
        <w:t xml:space="preserve">, </w:t>
      </w:r>
    </w:p>
    <w:bookmarkEnd w:id="9"/>
    <w:p w14:paraId="3DBFBD82" w14:textId="7B0DD669" w:rsidR="00222C8C" w:rsidRPr="00B643F6" w:rsidRDefault="00621380" w:rsidP="00621380">
      <w:pPr>
        <w:pStyle w:val="Normlnweb"/>
        <w:spacing w:before="0" w:beforeAutospacing="0" w:after="0" w:afterAutospacing="0"/>
        <w:ind w:left="2832" w:firstLine="708"/>
        <w:jc w:val="both"/>
        <w:rPr>
          <w:rStyle w:val="Hypertextovodkaz"/>
          <w:rFonts w:ascii="Arial" w:hAnsi="Arial" w:cs="Arial"/>
          <w:spacing w:val="-3"/>
          <w:sz w:val="20"/>
          <w:szCs w:val="20"/>
        </w:rPr>
      </w:pPr>
      <w:r w:rsidRPr="00B643F6">
        <w:rPr>
          <w:rStyle w:val="Hypertextovodkaz"/>
          <w:rFonts w:ascii="Arial" w:hAnsi="Arial" w:cs="Arial"/>
          <w:spacing w:val="-3"/>
          <w:sz w:val="20"/>
          <w:szCs w:val="20"/>
        </w:rPr>
        <w:t>tpadrian@kr-kralovehradecky.cz</w:t>
      </w:r>
    </w:p>
    <w:bookmarkEnd w:id="4"/>
    <w:bookmarkEnd w:id="8"/>
    <w:p w14:paraId="7FD5F31F" w14:textId="77777777" w:rsidR="001107A0" w:rsidRPr="00B643F6" w:rsidRDefault="001107A0" w:rsidP="003A460B">
      <w:pPr>
        <w:jc w:val="both"/>
        <w:rPr>
          <w:rFonts w:ascii="Arial" w:hAnsi="Arial" w:cs="Arial"/>
          <w:b/>
          <w:sz w:val="20"/>
          <w:szCs w:val="20"/>
        </w:rPr>
      </w:pPr>
      <w:r w:rsidRPr="00B643F6">
        <w:rPr>
          <w:rFonts w:ascii="Arial" w:hAnsi="Arial" w:cs="Arial"/>
          <w:b/>
          <w:sz w:val="20"/>
          <w:szCs w:val="20"/>
        </w:rPr>
        <w:t>A.1.3</w:t>
      </w:r>
      <w:r w:rsidRPr="00B643F6">
        <w:rPr>
          <w:rFonts w:ascii="Arial" w:hAnsi="Arial" w:cs="Arial"/>
          <w:b/>
          <w:sz w:val="20"/>
          <w:szCs w:val="20"/>
        </w:rPr>
        <w:tab/>
        <w:t>Údaje o projektantovi</w:t>
      </w:r>
    </w:p>
    <w:p w14:paraId="4D62B6FB" w14:textId="77777777" w:rsidR="00191002" w:rsidRPr="00B643F6" w:rsidRDefault="00191002" w:rsidP="00191002">
      <w:pPr>
        <w:shd w:val="clear" w:color="auto" w:fill="FFFFFF"/>
        <w:ind w:right="442"/>
        <w:jc w:val="both"/>
        <w:rPr>
          <w:rFonts w:ascii="Arial" w:hAnsi="Arial" w:cs="Arial"/>
          <w:color w:val="000000"/>
          <w:spacing w:val="-3"/>
          <w:sz w:val="20"/>
          <w:szCs w:val="20"/>
        </w:rPr>
      </w:pPr>
      <w:bookmarkStart w:id="10" w:name="_Hlk32224800"/>
      <w:bookmarkStart w:id="11" w:name="_Hlk512082829"/>
      <w:bookmarkStart w:id="12" w:name="_Hlk493096859"/>
    </w:p>
    <w:p w14:paraId="00154125" w14:textId="77777777" w:rsidR="00191002" w:rsidRPr="00B643F6" w:rsidRDefault="00191002" w:rsidP="00191002">
      <w:pPr>
        <w:pStyle w:val="Odstavecseseznamem"/>
        <w:numPr>
          <w:ilvl w:val="0"/>
          <w:numId w:val="43"/>
        </w:numPr>
        <w:shd w:val="clear" w:color="auto" w:fill="FFFFFF"/>
        <w:ind w:right="442"/>
        <w:jc w:val="both"/>
        <w:rPr>
          <w:rFonts w:ascii="Arial" w:hAnsi="Arial" w:cs="Arial"/>
          <w:color w:val="000000"/>
          <w:spacing w:val="-3"/>
          <w:sz w:val="20"/>
          <w:szCs w:val="20"/>
        </w:rPr>
      </w:pPr>
      <w:r w:rsidRPr="00B643F6">
        <w:rPr>
          <w:rFonts w:ascii="Arial" w:hAnsi="Arial" w:cs="Arial"/>
          <w:sz w:val="20"/>
          <w:szCs w:val="20"/>
        </w:rPr>
        <w:t>jméno, příjmení, obchodní firma, identifikační číslo osoby, místo podnikání (fyzická osoba podnikající) nebo obchodní firma nebo název (právnická osoba), identifikační číslo osoby, adresa sídla,</w:t>
      </w:r>
      <w:r w:rsidR="00842C0C" w:rsidRPr="00B643F6">
        <w:rPr>
          <w:rFonts w:ascii="Arial" w:hAnsi="Arial" w:cs="Arial"/>
          <w:b/>
          <w:bCs/>
          <w:i/>
          <w:iCs/>
          <w:color w:val="5D78B3"/>
          <w:spacing w:val="-4"/>
          <w:sz w:val="20"/>
          <w:szCs w:val="20"/>
        </w:rPr>
        <w:tab/>
      </w:r>
      <w:r w:rsidR="00842C0C" w:rsidRPr="00B643F6">
        <w:rPr>
          <w:rFonts w:ascii="Arial" w:hAnsi="Arial" w:cs="Arial"/>
          <w:b/>
          <w:bCs/>
          <w:i/>
          <w:iCs/>
          <w:color w:val="5D78B3"/>
          <w:spacing w:val="-4"/>
          <w:sz w:val="20"/>
          <w:szCs w:val="20"/>
        </w:rPr>
        <w:tab/>
      </w:r>
      <w:r w:rsidR="0013237E" w:rsidRPr="00B643F6">
        <w:rPr>
          <w:rFonts w:ascii="Arial" w:hAnsi="Arial" w:cs="Arial"/>
          <w:b/>
          <w:bCs/>
          <w:i/>
          <w:iCs/>
          <w:color w:val="5D78B3"/>
          <w:spacing w:val="-4"/>
          <w:sz w:val="20"/>
          <w:szCs w:val="20"/>
        </w:rPr>
        <w:tab/>
      </w:r>
    </w:p>
    <w:p w14:paraId="30F23130" w14:textId="4A70CF8E" w:rsidR="00637178" w:rsidRPr="00B643F6" w:rsidRDefault="00637178" w:rsidP="00191002">
      <w:pPr>
        <w:pStyle w:val="Odstavecseseznamem"/>
        <w:shd w:val="clear" w:color="auto" w:fill="FFFFFF"/>
        <w:ind w:left="2844" w:right="442" w:firstLine="696"/>
        <w:jc w:val="both"/>
        <w:rPr>
          <w:rFonts w:ascii="Arial" w:hAnsi="Arial" w:cs="Arial"/>
          <w:color w:val="000000"/>
          <w:spacing w:val="-3"/>
          <w:sz w:val="20"/>
          <w:szCs w:val="20"/>
        </w:rPr>
      </w:pPr>
      <w:r w:rsidRPr="00B643F6">
        <w:rPr>
          <w:rFonts w:ascii="Arial" w:hAnsi="Arial" w:cs="Arial"/>
          <w:color w:val="000000"/>
          <w:spacing w:val="-3"/>
          <w:sz w:val="20"/>
          <w:szCs w:val="20"/>
        </w:rPr>
        <w:t>IRBOS s. r. o.</w:t>
      </w:r>
    </w:p>
    <w:p w14:paraId="64D76461" w14:textId="4B61F327" w:rsidR="00191002" w:rsidRPr="00B643F6" w:rsidRDefault="00191002" w:rsidP="00191002">
      <w:pPr>
        <w:pStyle w:val="Odstavecseseznamem"/>
        <w:shd w:val="clear" w:color="auto" w:fill="FFFFFF"/>
        <w:ind w:left="2844" w:right="442" w:firstLine="696"/>
        <w:jc w:val="both"/>
        <w:rPr>
          <w:rFonts w:ascii="Arial" w:hAnsi="Arial" w:cs="Arial"/>
          <w:color w:val="000000"/>
          <w:spacing w:val="-3"/>
          <w:sz w:val="20"/>
          <w:szCs w:val="20"/>
        </w:rPr>
      </w:pPr>
      <w:r w:rsidRPr="00B643F6">
        <w:rPr>
          <w:rFonts w:ascii="Arial" w:hAnsi="Arial" w:cs="Arial"/>
          <w:color w:val="000000"/>
          <w:spacing w:val="-3"/>
          <w:sz w:val="20"/>
          <w:szCs w:val="20"/>
        </w:rPr>
        <w:t>IČO: 259 33 094</w:t>
      </w:r>
    </w:p>
    <w:p w14:paraId="5655BC54" w14:textId="77777777" w:rsidR="00637178" w:rsidRPr="00B643F6" w:rsidRDefault="00637178" w:rsidP="003A460B">
      <w:pPr>
        <w:shd w:val="clear" w:color="auto" w:fill="FFFFFF"/>
        <w:spacing w:before="29"/>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Čestice 115</w:t>
      </w:r>
      <w:r w:rsidRPr="00B643F6">
        <w:rPr>
          <w:rFonts w:ascii="Arial" w:hAnsi="Arial" w:cs="Arial"/>
          <w:color w:val="000000"/>
          <w:spacing w:val="-3"/>
          <w:sz w:val="20"/>
          <w:szCs w:val="20"/>
        </w:rPr>
        <w:tab/>
      </w:r>
    </w:p>
    <w:p w14:paraId="3226BDB4" w14:textId="77777777" w:rsidR="00637178" w:rsidRPr="00B643F6" w:rsidRDefault="00637178" w:rsidP="003A460B">
      <w:pPr>
        <w:shd w:val="clear" w:color="auto" w:fill="FFFFFF"/>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517 41 Kostelec nad Orlicí</w:t>
      </w:r>
    </w:p>
    <w:p w14:paraId="6056A254" w14:textId="77777777" w:rsidR="00297DB8" w:rsidRPr="00B643F6" w:rsidRDefault="00297DB8" w:rsidP="00297DB8">
      <w:pPr>
        <w:pStyle w:val="Normlnweb"/>
        <w:spacing w:before="0" w:beforeAutospacing="0" w:after="0" w:afterAutospacing="0"/>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Ing. Radek Myšák</w:t>
      </w:r>
    </w:p>
    <w:p w14:paraId="769E4A47" w14:textId="77777777" w:rsidR="00297DB8" w:rsidRPr="00B643F6" w:rsidRDefault="00297DB8" w:rsidP="00297DB8">
      <w:pPr>
        <w:pStyle w:val="Normlnweb"/>
        <w:spacing w:before="0" w:beforeAutospacing="0" w:after="0" w:afterAutospacing="0"/>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 xml:space="preserve">+420 777 243 654 </w:t>
      </w:r>
    </w:p>
    <w:p w14:paraId="319476DC" w14:textId="77777777" w:rsidR="00297DB8" w:rsidRPr="00B643F6" w:rsidRDefault="00B959D2" w:rsidP="00297DB8">
      <w:pPr>
        <w:pStyle w:val="Normlnweb"/>
        <w:spacing w:before="0" w:beforeAutospacing="0" w:after="0" w:afterAutospacing="0"/>
        <w:ind w:left="2832" w:firstLine="708"/>
        <w:jc w:val="both"/>
        <w:rPr>
          <w:rFonts w:ascii="Arial" w:hAnsi="Arial" w:cs="Arial"/>
          <w:color w:val="000000"/>
          <w:spacing w:val="-3"/>
          <w:sz w:val="20"/>
          <w:szCs w:val="20"/>
        </w:rPr>
      </w:pPr>
      <w:hyperlink r:id="rId8" w:history="1">
        <w:r w:rsidR="00297DB8" w:rsidRPr="00B643F6">
          <w:rPr>
            <w:rStyle w:val="Hypertextovodkaz"/>
            <w:rFonts w:ascii="Arial" w:hAnsi="Arial" w:cs="Arial"/>
            <w:spacing w:val="-3"/>
            <w:sz w:val="20"/>
            <w:szCs w:val="20"/>
          </w:rPr>
          <w:t>radek.mysak</w:t>
        </w:r>
        <w:r w:rsidR="00297DB8" w:rsidRPr="00B643F6">
          <w:rPr>
            <w:rStyle w:val="Hypertextovodkaz"/>
            <w:rFonts w:ascii="Arial" w:hAnsi="Arial" w:cs="Arial"/>
            <w:sz w:val="20"/>
            <w:szCs w:val="20"/>
          </w:rPr>
          <w:t>@</w:t>
        </w:r>
        <w:r w:rsidR="00297DB8" w:rsidRPr="00B643F6">
          <w:rPr>
            <w:rStyle w:val="Hypertextovodkaz"/>
            <w:rFonts w:ascii="Arial" w:hAnsi="Arial" w:cs="Arial"/>
            <w:spacing w:val="-3"/>
            <w:sz w:val="20"/>
            <w:szCs w:val="20"/>
          </w:rPr>
          <w:t>irbos.cz</w:t>
        </w:r>
      </w:hyperlink>
    </w:p>
    <w:p w14:paraId="5FEBD6A2" w14:textId="77777777" w:rsidR="00637178" w:rsidRPr="00B643F6" w:rsidRDefault="00637178" w:rsidP="003A460B">
      <w:pPr>
        <w:shd w:val="clear" w:color="auto" w:fill="FFFFFF"/>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Autorizovaný inženýr v oboru pozemní stavby</w:t>
      </w:r>
    </w:p>
    <w:p w14:paraId="7595DD90" w14:textId="57AF2A03" w:rsidR="00637178" w:rsidRPr="00B643F6" w:rsidRDefault="00637178" w:rsidP="003A460B">
      <w:pPr>
        <w:shd w:val="clear" w:color="auto" w:fill="FFFFFF"/>
        <w:ind w:left="3540"/>
        <w:jc w:val="both"/>
        <w:rPr>
          <w:rFonts w:ascii="Arial" w:hAnsi="Arial" w:cs="Arial"/>
          <w:color w:val="000000"/>
          <w:spacing w:val="-3"/>
          <w:sz w:val="20"/>
          <w:szCs w:val="20"/>
        </w:rPr>
      </w:pPr>
      <w:r w:rsidRPr="00B643F6">
        <w:rPr>
          <w:rFonts w:ascii="Arial" w:hAnsi="Arial" w:cs="Arial"/>
          <w:color w:val="000000"/>
          <w:spacing w:val="-3"/>
          <w:sz w:val="20"/>
          <w:szCs w:val="20"/>
        </w:rPr>
        <w:t xml:space="preserve">ČKAIT - </w:t>
      </w:r>
      <w:r w:rsidR="00297DB8" w:rsidRPr="00B643F6">
        <w:rPr>
          <w:rFonts w:ascii="Arial" w:hAnsi="Arial" w:cs="Arial"/>
          <w:color w:val="000000"/>
          <w:spacing w:val="-3"/>
          <w:sz w:val="20"/>
          <w:szCs w:val="20"/>
        </w:rPr>
        <w:t>0602505</w:t>
      </w:r>
    </w:p>
    <w:p w14:paraId="17864595" w14:textId="77777777" w:rsidR="00297DB8" w:rsidRPr="00B643F6" w:rsidRDefault="00297DB8" w:rsidP="00297DB8">
      <w:pPr>
        <w:jc w:val="both"/>
        <w:rPr>
          <w:rFonts w:ascii="Arial" w:hAnsi="Arial" w:cs="Arial"/>
          <w:bCs/>
          <w:i/>
          <w:iCs/>
          <w:spacing w:val="-4"/>
          <w:sz w:val="20"/>
          <w:szCs w:val="20"/>
          <w:u w:val="single"/>
        </w:rPr>
      </w:pPr>
    </w:p>
    <w:p w14:paraId="418D2E75" w14:textId="77777777" w:rsidR="00297DB8" w:rsidRPr="00B643F6" w:rsidRDefault="00297DB8" w:rsidP="003A460B">
      <w:pPr>
        <w:jc w:val="both"/>
        <w:rPr>
          <w:rFonts w:ascii="Arial" w:hAnsi="Arial" w:cs="Arial"/>
          <w:bCs/>
          <w:i/>
          <w:iCs/>
          <w:spacing w:val="-4"/>
          <w:sz w:val="20"/>
          <w:szCs w:val="20"/>
          <w:u w:val="single"/>
        </w:rPr>
      </w:pPr>
    </w:p>
    <w:p w14:paraId="7DEF72A0" w14:textId="4D23EA70" w:rsidR="007A5901" w:rsidRPr="00B643F6" w:rsidRDefault="007A5901" w:rsidP="007A5901">
      <w:pPr>
        <w:pStyle w:val="Normlnweb"/>
        <w:numPr>
          <w:ilvl w:val="0"/>
          <w:numId w:val="43"/>
        </w:numPr>
        <w:spacing w:before="0" w:beforeAutospacing="0" w:after="0" w:afterAutospacing="0"/>
        <w:jc w:val="both"/>
        <w:rPr>
          <w:rFonts w:ascii="Arial" w:hAnsi="Arial" w:cs="Arial"/>
          <w:sz w:val="20"/>
          <w:szCs w:val="20"/>
        </w:rPr>
      </w:pPr>
      <w:r w:rsidRPr="00B643F6">
        <w:rPr>
          <w:rFonts w:ascii="Arial" w:hAnsi="Arial" w:cs="Arial"/>
          <w:sz w:val="20"/>
          <w:szCs w:val="20"/>
        </w:rPr>
        <w:lastRenderedPageBreak/>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611A15A6" w14:textId="40BD5E5E" w:rsidR="007A5901" w:rsidRPr="00B643F6" w:rsidRDefault="007A5901" w:rsidP="007A5901">
      <w:pPr>
        <w:pStyle w:val="Normlnweb"/>
        <w:spacing w:before="0" w:beforeAutospacing="0" w:after="0" w:afterAutospacing="0"/>
        <w:jc w:val="both"/>
        <w:rPr>
          <w:rFonts w:ascii="Arial" w:hAnsi="Arial" w:cs="Arial"/>
          <w:sz w:val="20"/>
          <w:szCs w:val="20"/>
        </w:rPr>
      </w:pPr>
    </w:p>
    <w:p w14:paraId="279001B7" w14:textId="77777777" w:rsidR="007A5901" w:rsidRPr="00B643F6" w:rsidRDefault="007A5901" w:rsidP="003F4D06">
      <w:pPr>
        <w:pStyle w:val="Normlnweb"/>
        <w:spacing w:before="0" w:beforeAutospacing="0" w:after="0" w:afterAutospacing="0"/>
        <w:jc w:val="both"/>
        <w:rPr>
          <w:rFonts w:ascii="Arial" w:hAnsi="Arial" w:cs="Arial"/>
          <w:bCs/>
          <w:i/>
          <w:iCs/>
          <w:spacing w:val="-4"/>
          <w:sz w:val="20"/>
          <w:szCs w:val="20"/>
          <w:u w:val="single"/>
        </w:rPr>
      </w:pPr>
    </w:p>
    <w:p w14:paraId="31D7CBBE" w14:textId="77777777" w:rsidR="007A5901" w:rsidRPr="00B643F6" w:rsidRDefault="007A5901" w:rsidP="007A5901">
      <w:pPr>
        <w:pStyle w:val="Normlnweb"/>
        <w:spacing w:before="0" w:beforeAutospacing="0" w:after="0" w:afterAutospacing="0"/>
        <w:ind w:left="720"/>
        <w:jc w:val="both"/>
        <w:rPr>
          <w:rFonts w:ascii="Arial" w:hAnsi="Arial" w:cs="Arial"/>
          <w:color w:val="000000"/>
          <w:spacing w:val="-3"/>
          <w:sz w:val="20"/>
          <w:szCs w:val="20"/>
        </w:rPr>
      </w:pPr>
    </w:p>
    <w:p w14:paraId="0384BEA4" w14:textId="77777777" w:rsidR="007A5901" w:rsidRPr="00B643F6" w:rsidRDefault="007A5901" w:rsidP="007A5901">
      <w:pPr>
        <w:pStyle w:val="Normlnweb"/>
        <w:spacing w:before="0" w:beforeAutospacing="0" w:after="0" w:afterAutospacing="0"/>
        <w:ind w:left="720"/>
        <w:jc w:val="both"/>
        <w:rPr>
          <w:rFonts w:ascii="Arial" w:hAnsi="Arial" w:cs="Arial"/>
          <w:color w:val="000000"/>
          <w:spacing w:val="-3"/>
          <w:sz w:val="20"/>
          <w:szCs w:val="20"/>
        </w:rPr>
      </w:pPr>
    </w:p>
    <w:p w14:paraId="0EE6742C" w14:textId="383DB366" w:rsidR="003F4D06" w:rsidRPr="00B643F6" w:rsidRDefault="007A5901" w:rsidP="007A5901">
      <w:pPr>
        <w:pStyle w:val="Normlnweb"/>
        <w:spacing w:before="0" w:beforeAutospacing="0" w:after="0" w:afterAutospacing="0"/>
        <w:ind w:left="720"/>
        <w:jc w:val="both"/>
        <w:rPr>
          <w:rFonts w:ascii="Arial" w:hAnsi="Arial" w:cs="Arial"/>
          <w:color w:val="000000"/>
          <w:spacing w:val="-3"/>
          <w:sz w:val="20"/>
          <w:szCs w:val="20"/>
        </w:rPr>
      </w:pPr>
      <w:r w:rsidRPr="00B643F6">
        <w:rPr>
          <w:rFonts w:ascii="Arial" w:hAnsi="Arial" w:cs="Arial"/>
          <w:bCs/>
          <w:i/>
          <w:iCs/>
          <w:spacing w:val="-4"/>
          <w:sz w:val="20"/>
          <w:szCs w:val="20"/>
          <w:u w:val="single"/>
        </w:rPr>
        <w:t>Hlavní zodpovědný projektant:</w:t>
      </w:r>
      <w:r w:rsidR="00842C0C" w:rsidRPr="00B643F6">
        <w:rPr>
          <w:rFonts w:ascii="Arial" w:hAnsi="Arial" w:cs="Arial"/>
          <w:bCs/>
          <w:i/>
          <w:iCs/>
          <w:spacing w:val="-4"/>
          <w:sz w:val="20"/>
          <w:szCs w:val="20"/>
          <w:u w:val="single"/>
        </w:rPr>
        <w:t>:</w:t>
      </w:r>
      <w:r w:rsidR="00842C0C" w:rsidRPr="00B643F6">
        <w:rPr>
          <w:rFonts w:ascii="Arial" w:hAnsi="Arial" w:cs="Arial"/>
          <w:bCs/>
          <w:iCs/>
          <w:color w:val="5D78B3"/>
          <w:spacing w:val="-4"/>
          <w:sz w:val="20"/>
          <w:szCs w:val="20"/>
        </w:rPr>
        <w:tab/>
      </w:r>
      <w:r w:rsidR="003F4D06" w:rsidRPr="00B643F6">
        <w:rPr>
          <w:rFonts w:ascii="Arial" w:hAnsi="Arial" w:cs="Arial"/>
          <w:color w:val="000000"/>
          <w:spacing w:val="-3"/>
          <w:sz w:val="20"/>
          <w:szCs w:val="20"/>
        </w:rPr>
        <w:t>Ing. Radek Myšák</w:t>
      </w:r>
    </w:p>
    <w:p w14:paraId="3A03663F" w14:textId="77777777" w:rsidR="003F4D06" w:rsidRPr="00B643F6" w:rsidRDefault="003F4D06" w:rsidP="003F4D06">
      <w:pPr>
        <w:pStyle w:val="Normlnweb"/>
        <w:spacing w:before="0" w:beforeAutospacing="0" w:after="0" w:afterAutospacing="0"/>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 xml:space="preserve">+420 777 243 654 </w:t>
      </w:r>
    </w:p>
    <w:p w14:paraId="2F764373" w14:textId="77777777" w:rsidR="003F4D06" w:rsidRPr="00B643F6" w:rsidRDefault="00B959D2" w:rsidP="003F4D06">
      <w:pPr>
        <w:pStyle w:val="Normlnweb"/>
        <w:spacing w:before="0" w:beforeAutospacing="0" w:after="0" w:afterAutospacing="0"/>
        <w:ind w:left="2832" w:firstLine="708"/>
        <w:jc w:val="both"/>
        <w:rPr>
          <w:rFonts w:ascii="Arial" w:hAnsi="Arial" w:cs="Arial"/>
          <w:color w:val="000000"/>
          <w:spacing w:val="-3"/>
          <w:sz w:val="20"/>
          <w:szCs w:val="20"/>
        </w:rPr>
      </w:pPr>
      <w:hyperlink r:id="rId9" w:history="1">
        <w:r w:rsidR="003F4D06" w:rsidRPr="00B643F6">
          <w:rPr>
            <w:rStyle w:val="Hypertextovodkaz"/>
            <w:rFonts w:ascii="Arial" w:hAnsi="Arial" w:cs="Arial"/>
            <w:spacing w:val="-3"/>
            <w:sz w:val="20"/>
            <w:szCs w:val="20"/>
          </w:rPr>
          <w:t>radek.mysak</w:t>
        </w:r>
        <w:r w:rsidR="003F4D06" w:rsidRPr="00B643F6">
          <w:rPr>
            <w:rStyle w:val="Hypertextovodkaz"/>
            <w:rFonts w:ascii="Arial" w:hAnsi="Arial" w:cs="Arial"/>
            <w:sz w:val="20"/>
            <w:szCs w:val="20"/>
          </w:rPr>
          <w:t>@</w:t>
        </w:r>
        <w:r w:rsidR="003F4D06" w:rsidRPr="00B643F6">
          <w:rPr>
            <w:rStyle w:val="Hypertextovodkaz"/>
            <w:rFonts w:ascii="Arial" w:hAnsi="Arial" w:cs="Arial"/>
            <w:spacing w:val="-3"/>
            <w:sz w:val="20"/>
            <w:szCs w:val="20"/>
          </w:rPr>
          <w:t>irbos.cz</w:t>
        </w:r>
      </w:hyperlink>
    </w:p>
    <w:p w14:paraId="67064DF8" w14:textId="77777777" w:rsidR="003F4D06" w:rsidRPr="00B643F6" w:rsidRDefault="003F4D06" w:rsidP="003F4D06">
      <w:pPr>
        <w:shd w:val="clear" w:color="auto" w:fill="FFFFFF"/>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Autorizovaný inženýr v oboru pozemní stavby</w:t>
      </w:r>
    </w:p>
    <w:p w14:paraId="77EA0FF6" w14:textId="4CA86DD6" w:rsidR="003F4D06" w:rsidRPr="00B643F6" w:rsidRDefault="003F4D06" w:rsidP="003F4D06">
      <w:pPr>
        <w:shd w:val="clear" w:color="auto" w:fill="FFFFFF"/>
        <w:ind w:left="3540"/>
        <w:jc w:val="both"/>
        <w:rPr>
          <w:rFonts w:ascii="Arial" w:hAnsi="Arial" w:cs="Arial"/>
          <w:color w:val="000000"/>
          <w:spacing w:val="-3"/>
          <w:sz w:val="20"/>
          <w:szCs w:val="20"/>
        </w:rPr>
      </w:pPr>
      <w:r w:rsidRPr="00B643F6">
        <w:rPr>
          <w:rFonts w:ascii="Arial" w:hAnsi="Arial" w:cs="Arial"/>
          <w:color w:val="000000"/>
          <w:spacing w:val="-3"/>
          <w:sz w:val="20"/>
          <w:szCs w:val="20"/>
        </w:rPr>
        <w:t>ČKAIT – 0602505</w:t>
      </w:r>
    </w:p>
    <w:p w14:paraId="0CCA555F" w14:textId="77777777" w:rsidR="003F4D06" w:rsidRPr="00B643F6" w:rsidRDefault="003F4D06" w:rsidP="003F4D06">
      <w:pPr>
        <w:shd w:val="clear" w:color="auto" w:fill="FFFFFF"/>
        <w:ind w:left="3540"/>
        <w:jc w:val="both"/>
        <w:rPr>
          <w:rFonts w:ascii="Arial" w:hAnsi="Arial" w:cs="Arial"/>
          <w:color w:val="000000"/>
          <w:spacing w:val="-3"/>
          <w:sz w:val="20"/>
          <w:szCs w:val="20"/>
        </w:rPr>
      </w:pPr>
    </w:p>
    <w:p w14:paraId="0A6B69C7" w14:textId="77777777" w:rsidR="007A5901" w:rsidRPr="00B643F6" w:rsidRDefault="007A5901" w:rsidP="007A5901">
      <w:pPr>
        <w:pStyle w:val="Normlnweb"/>
        <w:numPr>
          <w:ilvl w:val="0"/>
          <w:numId w:val="43"/>
        </w:numPr>
        <w:spacing w:before="0" w:beforeAutospacing="0" w:after="0" w:afterAutospacing="0"/>
        <w:jc w:val="both"/>
        <w:rPr>
          <w:rFonts w:ascii="Arial" w:hAnsi="Arial" w:cs="Arial"/>
          <w:sz w:val="20"/>
          <w:szCs w:val="20"/>
        </w:rPr>
      </w:pPr>
      <w:r w:rsidRPr="00B643F6">
        <w:rPr>
          <w:rFonts w:ascii="Arial" w:hAnsi="Arial" w:cs="Arial"/>
          <w:sz w:val="20"/>
          <w:szCs w:val="20"/>
        </w:rP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18E1AE17" w14:textId="77777777" w:rsidR="007A5901" w:rsidRPr="00B643F6" w:rsidRDefault="007A5901" w:rsidP="003F4D06">
      <w:pPr>
        <w:ind w:left="2832" w:firstLine="708"/>
        <w:jc w:val="both"/>
        <w:rPr>
          <w:rFonts w:ascii="Arial" w:hAnsi="Arial" w:cs="Arial"/>
          <w:color w:val="000000"/>
          <w:spacing w:val="-3"/>
          <w:sz w:val="20"/>
          <w:szCs w:val="20"/>
        </w:rPr>
      </w:pPr>
    </w:p>
    <w:p w14:paraId="51D32226" w14:textId="77777777" w:rsidR="007A5901" w:rsidRPr="00B643F6" w:rsidRDefault="007A5901" w:rsidP="003F4D06">
      <w:pPr>
        <w:ind w:left="2832" w:firstLine="708"/>
        <w:jc w:val="both"/>
        <w:rPr>
          <w:rFonts w:ascii="Arial" w:hAnsi="Arial" w:cs="Arial"/>
          <w:color w:val="000000"/>
          <w:spacing w:val="-3"/>
          <w:sz w:val="20"/>
          <w:szCs w:val="20"/>
        </w:rPr>
      </w:pPr>
    </w:p>
    <w:p w14:paraId="24054BF7" w14:textId="77777777" w:rsidR="007A5901" w:rsidRPr="00B643F6" w:rsidRDefault="007A5901" w:rsidP="003F4D06">
      <w:pPr>
        <w:ind w:left="2832" w:firstLine="708"/>
        <w:jc w:val="both"/>
        <w:rPr>
          <w:rFonts w:ascii="Arial" w:hAnsi="Arial" w:cs="Arial"/>
          <w:color w:val="000000"/>
          <w:spacing w:val="-3"/>
          <w:sz w:val="20"/>
          <w:szCs w:val="20"/>
        </w:rPr>
      </w:pPr>
    </w:p>
    <w:p w14:paraId="72D7DE8F" w14:textId="1780A5AC" w:rsidR="00842C0C" w:rsidRPr="00B643F6" w:rsidRDefault="007A5901" w:rsidP="007A5901">
      <w:pPr>
        <w:jc w:val="both"/>
        <w:rPr>
          <w:rFonts w:ascii="Arial" w:hAnsi="Arial" w:cs="Arial"/>
          <w:color w:val="000000"/>
          <w:spacing w:val="-3"/>
          <w:sz w:val="20"/>
          <w:szCs w:val="20"/>
        </w:rPr>
      </w:pPr>
      <w:r w:rsidRPr="00B643F6">
        <w:rPr>
          <w:rFonts w:ascii="Arial" w:hAnsi="Arial" w:cs="Arial"/>
          <w:bCs/>
          <w:i/>
          <w:iCs/>
          <w:spacing w:val="-4"/>
          <w:sz w:val="20"/>
          <w:szCs w:val="20"/>
          <w:u w:val="single"/>
        </w:rPr>
        <w:t>Projektant stavební části:</w:t>
      </w:r>
      <w:r w:rsidRPr="00B643F6">
        <w:rPr>
          <w:rFonts w:ascii="Arial" w:hAnsi="Arial" w:cs="Arial"/>
          <w:bCs/>
          <w:i/>
          <w:iCs/>
          <w:spacing w:val="-4"/>
          <w:sz w:val="20"/>
          <w:szCs w:val="20"/>
        </w:rPr>
        <w:tab/>
      </w:r>
      <w:r w:rsidRPr="00B643F6">
        <w:rPr>
          <w:rFonts w:ascii="Arial" w:hAnsi="Arial" w:cs="Arial"/>
          <w:bCs/>
          <w:i/>
          <w:iCs/>
          <w:spacing w:val="-4"/>
          <w:sz w:val="20"/>
          <w:szCs w:val="20"/>
        </w:rPr>
        <w:tab/>
      </w:r>
      <w:r w:rsidR="00842C0C" w:rsidRPr="00B643F6">
        <w:rPr>
          <w:rFonts w:ascii="Arial" w:hAnsi="Arial" w:cs="Arial"/>
          <w:color w:val="000000"/>
          <w:spacing w:val="-3"/>
          <w:sz w:val="20"/>
          <w:szCs w:val="20"/>
        </w:rPr>
        <w:t>Ing. Oldřich Barvíř</w:t>
      </w:r>
    </w:p>
    <w:p w14:paraId="5E8209E3" w14:textId="28D39BFE" w:rsidR="00842C0C" w:rsidRPr="00B643F6" w:rsidRDefault="00842C0C" w:rsidP="003A460B">
      <w:pPr>
        <w:pStyle w:val="Normlnweb"/>
        <w:spacing w:before="0" w:beforeAutospacing="0" w:after="0" w:afterAutospacing="0"/>
        <w:jc w:val="both"/>
        <w:rPr>
          <w:rFonts w:ascii="Arial" w:hAnsi="Arial" w:cs="Arial"/>
          <w:color w:val="000000"/>
          <w:spacing w:val="-3"/>
          <w:sz w:val="20"/>
          <w:szCs w:val="20"/>
        </w:rPr>
      </w:pP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0013237E" w:rsidRPr="00B643F6">
        <w:rPr>
          <w:rFonts w:ascii="Arial" w:hAnsi="Arial" w:cs="Arial"/>
          <w:color w:val="000000"/>
          <w:spacing w:val="-3"/>
          <w:sz w:val="20"/>
          <w:szCs w:val="20"/>
        </w:rPr>
        <w:tab/>
      </w:r>
      <w:r w:rsidRPr="00B643F6">
        <w:rPr>
          <w:rFonts w:ascii="Arial" w:hAnsi="Arial" w:cs="Arial"/>
          <w:color w:val="000000"/>
          <w:sz w:val="20"/>
          <w:szCs w:val="20"/>
        </w:rPr>
        <w:t xml:space="preserve">+420 </w:t>
      </w:r>
      <w:r w:rsidRPr="00B643F6">
        <w:rPr>
          <w:rFonts w:ascii="Arial" w:hAnsi="Arial" w:cs="Arial"/>
          <w:color w:val="000000"/>
          <w:spacing w:val="-3"/>
          <w:sz w:val="20"/>
          <w:szCs w:val="20"/>
        </w:rPr>
        <w:t>776 224</w:t>
      </w:r>
      <w:r w:rsidR="0013237E" w:rsidRPr="00B643F6">
        <w:rPr>
          <w:rFonts w:ascii="Arial" w:hAnsi="Arial" w:cs="Arial"/>
          <w:color w:val="000000"/>
          <w:spacing w:val="-3"/>
          <w:sz w:val="20"/>
          <w:szCs w:val="20"/>
        </w:rPr>
        <w:t> </w:t>
      </w:r>
      <w:r w:rsidRPr="00B643F6">
        <w:rPr>
          <w:rFonts w:ascii="Arial" w:hAnsi="Arial" w:cs="Arial"/>
          <w:color w:val="000000"/>
          <w:spacing w:val="-3"/>
          <w:sz w:val="20"/>
          <w:szCs w:val="20"/>
        </w:rPr>
        <w:t>347</w:t>
      </w:r>
    </w:p>
    <w:p w14:paraId="3DC21FB5" w14:textId="77777777" w:rsidR="00842C0C" w:rsidRPr="00B643F6" w:rsidRDefault="00B959D2" w:rsidP="003A460B">
      <w:pPr>
        <w:pStyle w:val="Normlnweb"/>
        <w:spacing w:before="0" w:beforeAutospacing="0" w:after="0" w:afterAutospacing="0"/>
        <w:ind w:left="2832" w:firstLine="708"/>
        <w:jc w:val="both"/>
        <w:rPr>
          <w:rStyle w:val="Hypertextovodkaz"/>
          <w:rFonts w:ascii="Arial" w:hAnsi="Arial" w:cs="Arial"/>
          <w:sz w:val="20"/>
          <w:szCs w:val="20"/>
        </w:rPr>
      </w:pPr>
      <w:hyperlink r:id="rId10" w:history="1">
        <w:r w:rsidR="0013237E" w:rsidRPr="00B643F6">
          <w:rPr>
            <w:rStyle w:val="Hypertextovodkaz"/>
            <w:rFonts w:ascii="Arial" w:hAnsi="Arial" w:cs="Arial"/>
            <w:sz w:val="20"/>
            <w:szCs w:val="20"/>
          </w:rPr>
          <w:t>oldrichbarvir@gmail.com</w:t>
        </w:r>
      </w:hyperlink>
    </w:p>
    <w:p w14:paraId="55DB60B5" w14:textId="400557A6" w:rsidR="00842C0C" w:rsidRPr="00B643F6" w:rsidRDefault="00842C0C" w:rsidP="003A460B">
      <w:pPr>
        <w:pStyle w:val="Normlnweb"/>
        <w:spacing w:before="0" w:beforeAutospacing="0" w:after="0" w:afterAutospacing="0"/>
        <w:jc w:val="both"/>
        <w:rPr>
          <w:rFonts w:ascii="Arial" w:hAnsi="Arial" w:cs="Arial"/>
          <w:sz w:val="20"/>
          <w:szCs w:val="20"/>
        </w:rPr>
      </w:pPr>
    </w:p>
    <w:p w14:paraId="28006268" w14:textId="31CC0739" w:rsidR="007A5901" w:rsidRPr="00B643F6" w:rsidRDefault="007A5901" w:rsidP="003A460B">
      <w:pPr>
        <w:pStyle w:val="Normlnweb"/>
        <w:spacing w:before="0" w:beforeAutospacing="0" w:after="0" w:afterAutospacing="0"/>
        <w:jc w:val="both"/>
        <w:rPr>
          <w:rFonts w:ascii="Arial" w:hAnsi="Arial" w:cs="Arial"/>
          <w:sz w:val="20"/>
          <w:szCs w:val="20"/>
        </w:rPr>
      </w:pPr>
    </w:p>
    <w:p w14:paraId="7B3DEE92" w14:textId="11F64137" w:rsidR="007A5901" w:rsidRPr="00B643F6" w:rsidRDefault="007A5901" w:rsidP="003A460B">
      <w:pPr>
        <w:pStyle w:val="Normlnweb"/>
        <w:spacing w:before="0" w:beforeAutospacing="0" w:after="0" w:afterAutospacing="0"/>
        <w:jc w:val="both"/>
        <w:rPr>
          <w:rFonts w:ascii="Arial" w:hAnsi="Arial" w:cs="Arial"/>
          <w:sz w:val="20"/>
          <w:szCs w:val="20"/>
        </w:rPr>
      </w:pPr>
    </w:p>
    <w:p w14:paraId="2F309D4B" w14:textId="77777777" w:rsidR="007A5901" w:rsidRPr="00B643F6" w:rsidRDefault="007A5901" w:rsidP="003A460B">
      <w:pPr>
        <w:pStyle w:val="Normlnweb"/>
        <w:spacing w:before="0" w:beforeAutospacing="0" w:after="0" w:afterAutospacing="0"/>
        <w:jc w:val="both"/>
        <w:rPr>
          <w:rFonts w:ascii="Arial" w:hAnsi="Arial" w:cs="Arial"/>
          <w:sz w:val="20"/>
          <w:szCs w:val="20"/>
        </w:rPr>
      </w:pPr>
    </w:p>
    <w:p w14:paraId="5C19D373" w14:textId="77777777" w:rsidR="00842C0C" w:rsidRPr="00B643F6" w:rsidRDefault="00842C0C" w:rsidP="003A460B">
      <w:pPr>
        <w:pStyle w:val="Normlnweb"/>
        <w:spacing w:before="0" w:beforeAutospacing="0" w:after="0" w:afterAutospacing="0"/>
        <w:jc w:val="both"/>
        <w:rPr>
          <w:rFonts w:ascii="Arial" w:hAnsi="Arial" w:cs="Arial"/>
          <w:bCs/>
          <w:i/>
          <w:iCs/>
          <w:spacing w:val="-4"/>
          <w:sz w:val="20"/>
          <w:szCs w:val="20"/>
          <w:u w:val="single"/>
        </w:rPr>
      </w:pPr>
      <w:r w:rsidRPr="00B643F6">
        <w:rPr>
          <w:rFonts w:ascii="Arial" w:hAnsi="Arial" w:cs="Arial"/>
          <w:bCs/>
          <w:i/>
          <w:iCs/>
          <w:spacing w:val="-4"/>
          <w:sz w:val="20"/>
          <w:szCs w:val="20"/>
          <w:u w:val="single"/>
        </w:rPr>
        <w:t xml:space="preserve">Projektant stavebně </w:t>
      </w:r>
    </w:p>
    <w:p w14:paraId="229B272C" w14:textId="68D3B0CF" w:rsidR="000E0EA9" w:rsidRPr="00B643F6" w:rsidRDefault="00842C0C" w:rsidP="0097378A">
      <w:pPr>
        <w:pStyle w:val="Normlnweb"/>
        <w:spacing w:before="0" w:beforeAutospacing="0" w:after="0" w:afterAutospacing="0"/>
        <w:jc w:val="both"/>
        <w:rPr>
          <w:rFonts w:ascii="Arial" w:hAnsi="Arial" w:cs="Arial"/>
          <w:bCs/>
          <w:iCs/>
          <w:spacing w:val="-4"/>
          <w:sz w:val="20"/>
          <w:szCs w:val="20"/>
        </w:rPr>
      </w:pPr>
      <w:r w:rsidRPr="00B643F6">
        <w:rPr>
          <w:rFonts w:ascii="Arial" w:hAnsi="Arial" w:cs="Arial"/>
          <w:bCs/>
          <w:i/>
          <w:iCs/>
          <w:spacing w:val="-4"/>
          <w:sz w:val="20"/>
          <w:szCs w:val="20"/>
          <w:u w:val="single"/>
        </w:rPr>
        <w:t>konstrukčního řešení:</w:t>
      </w:r>
      <w:r w:rsidRPr="00B643F6">
        <w:rPr>
          <w:rFonts w:ascii="Arial" w:hAnsi="Arial" w:cs="Arial"/>
          <w:bCs/>
          <w:iCs/>
          <w:spacing w:val="-4"/>
          <w:sz w:val="20"/>
          <w:szCs w:val="20"/>
        </w:rPr>
        <w:tab/>
      </w:r>
      <w:r w:rsidRPr="00B643F6">
        <w:rPr>
          <w:rFonts w:ascii="Arial" w:hAnsi="Arial" w:cs="Arial"/>
          <w:bCs/>
          <w:iCs/>
          <w:spacing w:val="-4"/>
          <w:sz w:val="20"/>
          <w:szCs w:val="20"/>
        </w:rPr>
        <w:tab/>
      </w:r>
      <w:r w:rsidR="0013237E" w:rsidRPr="00B643F6">
        <w:rPr>
          <w:rFonts w:ascii="Arial" w:hAnsi="Arial" w:cs="Arial"/>
          <w:bCs/>
          <w:iCs/>
          <w:spacing w:val="-4"/>
          <w:sz w:val="20"/>
          <w:szCs w:val="20"/>
        </w:rPr>
        <w:tab/>
      </w:r>
      <w:r w:rsidR="000E0EA9" w:rsidRPr="00B643F6">
        <w:rPr>
          <w:rFonts w:ascii="Arial" w:hAnsi="Arial" w:cs="Arial"/>
          <w:bCs/>
          <w:iCs/>
          <w:spacing w:val="-4"/>
          <w:sz w:val="20"/>
          <w:szCs w:val="20"/>
        </w:rPr>
        <w:t>Ing. Jaroslav Loskot</w:t>
      </w:r>
    </w:p>
    <w:p w14:paraId="353A8C31" w14:textId="51517635" w:rsidR="000E0EA9" w:rsidRPr="00B643F6" w:rsidRDefault="000E0EA9" w:rsidP="003A460B">
      <w:pPr>
        <w:pStyle w:val="Normlnweb"/>
        <w:spacing w:before="0" w:beforeAutospacing="0" w:after="0" w:afterAutospacing="0"/>
        <w:ind w:left="2832" w:firstLine="708"/>
        <w:jc w:val="both"/>
        <w:rPr>
          <w:rFonts w:ascii="Arial" w:hAnsi="Arial" w:cs="Arial"/>
          <w:bCs/>
          <w:iCs/>
          <w:spacing w:val="-4"/>
          <w:sz w:val="20"/>
          <w:szCs w:val="20"/>
        </w:rPr>
      </w:pPr>
      <w:r w:rsidRPr="00B643F6">
        <w:rPr>
          <w:rFonts w:ascii="Arial" w:hAnsi="Arial" w:cs="Arial"/>
          <w:bCs/>
          <w:iCs/>
          <w:spacing w:val="-4"/>
          <w:sz w:val="20"/>
          <w:szCs w:val="20"/>
        </w:rPr>
        <w:t>+420 605 870 971</w:t>
      </w:r>
    </w:p>
    <w:p w14:paraId="2220F909" w14:textId="77777777" w:rsidR="000E0EA9" w:rsidRPr="00B643F6" w:rsidRDefault="000E0EA9" w:rsidP="003A460B">
      <w:pPr>
        <w:pStyle w:val="Normlnweb"/>
        <w:spacing w:before="0" w:beforeAutospacing="0" w:after="0" w:afterAutospacing="0"/>
        <w:ind w:left="2832" w:firstLine="708"/>
        <w:jc w:val="both"/>
        <w:rPr>
          <w:rStyle w:val="Hypertextovodkaz"/>
          <w:rFonts w:ascii="Arial" w:hAnsi="Arial" w:cs="Arial"/>
          <w:spacing w:val="-3"/>
          <w:sz w:val="20"/>
          <w:szCs w:val="20"/>
        </w:rPr>
      </w:pPr>
      <w:r w:rsidRPr="00B643F6">
        <w:rPr>
          <w:rStyle w:val="Hypertextovodkaz"/>
          <w:rFonts w:ascii="Arial" w:hAnsi="Arial" w:cs="Arial"/>
          <w:spacing w:val="-3"/>
          <w:sz w:val="20"/>
          <w:szCs w:val="20"/>
        </w:rPr>
        <w:t>loskot.statik@gmail.com</w:t>
      </w:r>
    </w:p>
    <w:p w14:paraId="65FEA1D0" w14:textId="77777777" w:rsidR="000E0EA9" w:rsidRPr="00B643F6" w:rsidRDefault="000E0EA9" w:rsidP="003A460B">
      <w:pPr>
        <w:pStyle w:val="Normlnweb"/>
        <w:spacing w:before="0" w:beforeAutospacing="0" w:after="0" w:afterAutospacing="0"/>
        <w:ind w:left="3540"/>
        <w:jc w:val="both"/>
        <w:rPr>
          <w:rFonts w:ascii="Arial" w:hAnsi="Arial" w:cs="Arial"/>
          <w:bCs/>
          <w:iCs/>
          <w:spacing w:val="-4"/>
          <w:sz w:val="20"/>
          <w:szCs w:val="20"/>
        </w:rPr>
      </w:pPr>
      <w:r w:rsidRPr="00B643F6">
        <w:rPr>
          <w:rFonts w:ascii="Arial" w:hAnsi="Arial" w:cs="Arial"/>
          <w:bCs/>
          <w:iCs/>
          <w:spacing w:val="-4"/>
          <w:sz w:val="20"/>
          <w:szCs w:val="20"/>
        </w:rPr>
        <w:t>Autorizovaný inženýr v oboru pozemní stavby a statika a dynamika staveb</w:t>
      </w:r>
    </w:p>
    <w:p w14:paraId="749296B4" w14:textId="77777777" w:rsidR="000E0EA9" w:rsidRPr="00B643F6" w:rsidRDefault="000E0EA9" w:rsidP="003A460B">
      <w:pPr>
        <w:shd w:val="clear" w:color="auto" w:fill="FFFFFF"/>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 xml:space="preserve">ČKAIT – </w:t>
      </w:r>
      <w:r w:rsidRPr="00B643F6">
        <w:rPr>
          <w:rFonts w:ascii="Arial" w:hAnsi="Arial" w:cs="Arial"/>
          <w:sz w:val="20"/>
          <w:szCs w:val="20"/>
        </w:rPr>
        <w:t>0005182</w:t>
      </w:r>
    </w:p>
    <w:p w14:paraId="78992F8B" w14:textId="36AC780B" w:rsidR="00842C0C" w:rsidRPr="00B643F6" w:rsidRDefault="00842C0C" w:rsidP="003A460B">
      <w:pPr>
        <w:pStyle w:val="Normlnweb"/>
        <w:spacing w:before="0" w:beforeAutospacing="0" w:after="0" w:afterAutospacing="0"/>
        <w:jc w:val="both"/>
        <w:rPr>
          <w:rFonts w:ascii="Arial" w:hAnsi="Arial" w:cs="Arial"/>
          <w:bCs/>
          <w:i/>
          <w:iCs/>
          <w:spacing w:val="-4"/>
          <w:sz w:val="20"/>
          <w:szCs w:val="20"/>
          <w:u w:val="single"/>
        </w:rPr>
      </w:pPr>
    </w:p>
    <w:p w14:paraId="27C1EC32" w14:textId="77777777" w:rsidR="00842C0C" w:rsidRPr="00B643F6" w:rsidRDefault="00842C0C" w:rsidP="003A460B">
      <w:pPr>
        <w:pStyle w:val="Normlnweb"/>
        <w:spacing w:before="0" w:beforeAutospacing="0" w:after="0" w:afterAutospacing="0"/>
        <w:jc w:val="both"/>
        <w:rPr>
          <w:rFonts w:ascii="Arial" w:hAnsi="Arial" w:cs="Arial"/>
          <w:bCs/>
          <w:i/>
          <w:iCs/>
          <w:spacing w:val="-4"/>
          <w:sz w:val="20"/>
          <w:szCs w:val="20"/>
          <w:u w:val="single"/>
        </w:rPr>
      </w:pPr>
      <w:r w:rsidRPr="00B643F6">
        <w:rPr>
          <w:rFonts w:ascii="Arial" w:hAnsi="Arial" w:cs="Arial"/>
          <w:bCs/>
          <w:i/>
          <w:iCs/>
          <w:spacing w:val="-4"/>
          <w:sz w:val="20"/>
          <w:szCs w:val="20"/>
          <w:u w:val="single"/>
        </w:rPr>
        <w:t xml:space="preserve">Projektant požárně </w:t>
      </w:r>
    </w:p>
    <w:p w14:paraId="73605832" w14:textId="77777777" w:rsidR="000E0EA9" w:rsidRPr="00B643F6" w:rsidRDefault="00842C0C" w:rsidP="003A460B">
      <w:pPr>
        <w:pStyle w:val="Normlnweb"/>
        <w:spacing w:before="0" w:beforeAutospacing="0" w:after="0" w:afterAutospacing="0"/>
        <w:jc w:val="both"/>
        <w:rPr>
          <w:rFonts w:ascii="Arial" w:hAnsi="Arial" w:cs="Arial"/>
          <w:bCs/>
          <w:iCs/>
          <w:spacing w:val="-4"/>
          <w:sz w:val="20"/>
          <w:szCs w:val="20"/>
        </w:rPr>
      </w:pPr>
      <w:r w:rsidRPr="00B643F6">
        <w:rPr>
          <w:rFonts w:ascii="Arial" w:hAnsi="Arial" w:cs="Arial"/>
          <w:bCs/>
          <w:i/>
          <w:iCs/>
          <w:spacing w:val="-4"/>
          <w:sz w:val="20"/>
          <w:szCs w:val="20"/>
          <w:u w:val="single"/>
        </w:rPr>
        <w:t>bezpečnostního řešení:</w:t>
      </w:r>
      <w:r w:rsidRPr="00B643F6">
        <w:rPr>
          <w:rFonts w:ascii="Arial" w:hAnsi="Arial" w:cs="Arial"/>
          <w:bCs/>
          <w:iCs/>
          <w:spacing w:val="-4"/>
          <w:sz w:val="20"/>
          <w:szCs w:val="20"/>
        </w:rPr>
        <w:tab/>
      </w:r>
      <w:r w:rsidRPr="00B643F6">
        <w:rPr>
          <w:rFonts w:ascii="Arial" w:hAnsi="Arial" w:cs="Arial"/>
          <w:bCs/>
          <w:iCs/>
          <w:spacing w:val="-4"/>
          <w:sz w:val="20"/>
          <w:szCs w:val="20"/>
        </w:rPr>
        <w:tab/>
      </w:r>
      <w:r w:rsidR="0013237E" w:rsidRPr="00B643F6">
        <w:rPr>
          <w:rFonts w:ascii="Arial" w:hAnsi="Arial" w:cs="Arial"/>
          <w:bCs/>
          <w:iCs/>
          <w:spacing w:val="-4"/>
          <w:sz w:val="20"/>
          <w:szCs w:val="20"/>
        </w:rPr>
        <w:tab/>
      </w:r>
      <w:r w:rsidR="000E0EA9" w:rsidRPr="00B643F6">
        <w:rPr>
          <w:rFonts w:ascii="Arial" w:hAnsi="Arial" w:cs="Arial"/>
          <w:bCs/>
          <w:iCs/>
          <w:spacing w:val="-4"/>
          <w:sz w:val="20"/>
          <w:szCs w:val="20"/>
        </w:rPr>
        <w:t>Ingrid Čermáková</w:t>
      </w:r>
    </w:p>
    <w:p w14:paraId="5224723F" w14:textId="3E595233" w:rsidR="000E0EA9" w:rsidRPr="00B643F6" w:rsidRDefault="000E0EA9" w:rsidP="003A460B">
      <w:pPr>
        <w:pStyle w:val="Normlnweb"/>
        <w:spacing w:before="0" w:beforeAutospacing="0" w:after="0" w:afterAutospacing="0"/>
        <w:jc w:val="both"/>
        <w:rPr>
          <w:rFonts w:ascii="Arial" w:hAnsi="Arial" w:cs="Arial"/>
          <w:bCs/>
          <w:iCs/>
          <w:spacing w:val="-4"/>
          <w:sz w:val="20"/>
          <w:szCs w:val="20"/>
        </w:rPr>
      </w:pP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t>+420 775 595 202</w:t>
      </w:r>
    </w:p>
    <w:p w14:paraId="5B3FACEF" w14:textId="77777777" w:rsidR="000E0EA9" w:rsidRPr="00B643F6" w:rsidRDefault="000E0EA9" w:rsidP="003A460B">
      <w:pPr>
        <w:pStyle w:val="Normlnweb"/>
        <w:spacing w:before="0" w:beforeAutospacing="0" w:after="0" w:afterAutospacing="0"/>
        <w:ind w:left="2832" w:firstLine="708"/>
        <w:jc w:val="both"/>
        <w:rPr>
          <w:rFonts w:ascii="Arial" w:hAnsi="Arial" w:cs="Arial"/>
          <w:bCs/>
          <w:iCs/>
          <w:spacing w:val="-4"/>
          <w:sz w:val="20"/>
          <w:szCs w:val="20"/>
        </w:rPr>
      </w:pPr>
      <w:r w:rsidRPr="00B643F6">
        <w:rPr>
          <w:rStyle w:val="Hypertextovodkaz"/>
          <w:rFonts w:ascii="Arial" w:hAnsi="Arial" w:cs="Arial"/>
          <w:spacing w:val="-3"/>
          <w:sz w:val="20"/>
          <w:szCs w:val="20"/>
        </w:rPr>
        <w:t>ingridc@tiscali.cz</w:t>
      </w:r>
    </w:p>
    <w:p w14:paraId="34DA22B1" w14:textId="77777777" w:rsidR="000E0EA9" w:rsidRPr="00B643F6" w:rsidRDefault="000E0EA9" w:rsidP="003A460B">
      <w:pPr>
        <w:pStyle w:val="Normlnweb"/>
        <w:spacing w:before="0" w:beforeAutospacing="0" w:after="0" w:afterAutospacing="0"/>
        <w:ind w:left="2832" w:firstLine="708"/>
        <w:jc w:val="both"/>
        <w:rPr>
          <w:rFonts w:ascii="Arial" w:hAnsi="Arial" w:cs="Arial"/>
          <w:bCs/>
          <w:iCs/>
          <w:spacing w:val="-4"/>
          <w:sz w:val="20"/>
          <w:szCs w:val="20"/>
        </w:rPr>
      </w:pPr>
      <w:r w:rsidRPr="00B643F6">
        <w:rPr>
          <w:rFonts w:ascii="Arial" w:hAnsi="Arial" w:cs="Arial"/>
          <w:bCs/>
          <w:iCs/>
          <w:spacing w:val="-4"/>
          <w:sz w:val="20"/>
          <w:szCs w:val="20"/>
        </w:rPr>
        <w:t>Ing. Stanislav Lejsek</w:t>
      </w:r>
    </w:p>
    <w:p w14:paraId="2F71C049" w14:textId="03B35303" w:rsidR="000E0EA9" w:rsidRPr="00B643F6" w:rsidRDefault="000E0EA9" w:rsidP="003A460B">
      <w:pPr>
        <w:pStyle w:val="Normlnweb"/>
        <w:spacing w:before="0" w:beforeAutospacing="0" w:after="0" w:afterAutospacing="0"/>
        <w:jc w:val="both"/>
        <w:rPr>
          <w:rFonts w:ascii="Arial" w:hAnsi="Arial" w:cs="Arial"/>
          <w:color w:val="000000"/>
          <w:spacing w:val="-3"/>
          <w:sz w:val="20"/>
          <w:szCs w:val="20"/>
        </w:rPr>
      </w:pP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color w:val="000000"/>
          <w:spacing w:val="-3"/>
          <w:sz w:val="20"/>
          <w:szCs w:val="20"/>
        </w:rPr>
        <w:t xml:space="preserve">Autorizovaný inženýr pro požární bezpečnost staveb </w:t>
      </w:r>
    </w:p>
    <w:p w14:paraId="39EA7E25" w14:textId="77777777" w:rsidR="000E0EA9" w:rsidRPr="00B643F6" w:rsidRDefault="000E0EA9" w:rsidP="003A460B">
      <w:pPr>
        <w:shd w:val="clear" w:color="auto" w:fill="FFFFFF"/>
        <w:ind w:left="2832" w:firstLine="708"/>
        <w:jc w:val="both"/>
        <w:rPr>
          <w:rFonts w:ascii="Arial" w:hAnsi="Arial" w:cs="Arial"/>
          <w:sz w:val="20"/>
          <w:szCs w:val="20"/>
        </w:rPr>
      </w:pPr>
      <w:r w:rsidRPr="00B643F6">
        <w:rPr>
          <w:rFonts w:ascii="Arial" w:hAnsi="Arial" w:cs="Arial"/>
          <w:sz w:val="20"/>
          <w:szCs w:val="20"/>
        </w:rPr>
        <w:t>ČKAIT – 0600172</w:t>
      </w:r>
    </w:p>
    <w:p w14:paraId="2D8CCECB" w14:textId="73F6322C" w:rsidR="00E43890" w:rsidRPr="00B643F6" w:rsidRDefault="00E43890" w:rsidP="003A460B">
      <w:pPr>
        <w:pStyle w:val="Normlnweb"/>
        <w:spacing w:before="0" w:beforeAutospacing="0" w:after="0" w:afterAutospacing="0"/>
        <w:jc w:val="both"/>
        <w:rPr>
          <w:rFonts w:ascii="Arial" w:hAnsi="Arial" w:cs="Arial"/>
          <w:color w:val="000000"/>
          <w:spacing w:val="-3"/>
          <w:sz w:val="20"/>
          <w:szCs w:val="20"/>
        </w:rPr>
      </w:pPr>
    </w:p>
    <w:p w14:paraId="0DE603E9" w14:textId="77777777" w:rsidR="001A4D5B" w:rsidRPr="00B643F6" w:rsidRDefault="001A4D5B" w:rsidP="003A460B">
      <w:pPr>
        <w:pStyle w:val="Normlnweb"/>
        <w:spacing w:before="0" w:beforeAutospacing="0" w:after="0" w:afterAutospacing="0"/>
        <w:jc w:val="both"/>
        <w:rPr>
          <w:rFonts w:ascii="Arial" w:hAnsi="Arial" w:cs="Arial"/>
          <w:i/>
          <w:spacing w:val="-3"/>
          <w:sz w:val="20"/>
          <w:szCs w:val="20"/>
          <w:u w:val="single"/>
        </w:rPr>
      </w:pPr>
      <w:r w:rsidRPr="00B643F6">
        <w:rPr>
          <w:rFonts w:ascii="Arial" w:hAnsi="Arial" w:cs="Arial"/>
          <w:i/>
          <w:spacing w:val="-3"/>
          <w:sz w:val="20"/>
          <w:szCs w:val="20"/>
          <w:u w:val="single"/>
        </w:rPr>
        <w:t xml:space="preserve">Projektant </w:t>
      </w:r>
    </w:p>
    <w:p w14:paraId="03633B4A" w14:textId="77777777" w:rsidR="00E760F3" w:rsidRPr="00B643F6" w:rsidRDefault="001A4D5B" w:rsidP="003A460B">
      <w:pPr>
        <w:pStyle w:val="Normlnweb"/>
        <w:spacing w:before="0" w:beforeAutospacing="0" w:after="0" w:afterAutospacing="0"/>
        <w:jc w:val="both"/>
        <w:rPr>
          <w:rFonts w:ascii="Arial" w:hAnsi="Arial" w:cs="Arial"/>
          <w:bCs/>
          <w:iCs/>
          <w:spacing w:val="-4"/>
          <w:sz w:val="20"/>
          <w:szCs w:val="20"/>
        </w:rPr>
      </w:pPr>
      <w:proofErr w:type="spellStart"/>
      <w:r w:rsidRPr="00B643F6">
        <w:rPr>
          <w:rFonts w:ascii="Arial" w:hAnsi="Arial" w:cs="Arial"/>
          <w:i/>
          <w:spacing w:val="-3"/>
          <w:sz w:val="20"/>
          <w:szCs w:val="20"/>
          <w:u w:val="single"/>
        </w:rPr>
        <w:t>zdravotechnických</w:t>
      </w:r>
      <w:proofErr w:type="spellEnd"/>
      <w:r w:rsidRPr="00B643F6">
        <w:rPr>
          <w:rFonts w:ascii="Arial" w:hAnsi="Arial" w:cs="Arial"/>
          <w:i/>
          <w:spacing w:val="-3"/>
          <w:sz w:val="20"/>
          <w:szCs w:val="20"/>
          <w:u w:val="single"/>
        </w:rPr>
        <w:t xml:space="preserve"> instalací:</w:t>
      </w:r>
      <w:r w:rsidRPr="00B643F6">
        <w:rPr>
          <w:rFonts w:ascii="Arial" w:hAnsi="Arial" w:cs="Arial"/>
          <w:spacing w:val="-3"/>
          <w:sz w:val="20"/>
          <w:szCs w:val="20"/>
        </w:rPr>
        <w:tab/>
      </w:r>
      <w:r w:rsidR="0013237E" w:rsidRPr="00B643F6">
        <w:rPr>
          <w:rFonts w:ascii="Arial" w:hAnsi="Arial" w:cs="Arial"/>
          <w:spacing w:val="-3"/>
          <w:sz w:val="20"/>
          <w:szCs w:val="20"/>
        </w:rPr>
        <w:tab/>
      </w:r>
      <w:r w:rsidR="00E760F3" w:rsidRPr="00B643F6">
        <w:rPr>
          <w:rFonts w:ascii="Arial" w:hAnsi="Arial" w:cs="Arial"/>
          <w:bCs/>
          <w:iCs/>
          <w:spacing w:val="-4"/>
          <w:sz w:val="20"/>
          <w:szCs w:val="20"/>
        </w:rPr>
        <w:t>Ing. Jan Vosáhlo</w:t>
      </w:r>
    </w:p>
    <w:p w14:paraId="10E62D73" w14:textId="77777777" w:rsidR="00E760F3" w:rsidRPr="00B643F6" w:rsidRDefault="00E760F3" w:rsidP="003A460B">
      <w:pPr>
        <w:pStyle w:val="Normlnweb"/>
        <w:spacing w:before="0" w:beforeAutospacing="0" w:after="0" w:afterAutospacing="0"/>
        <w:jc w:val="both"/>
        <w:rPr>
          <w:rFonts w:ascii="Arial" w:hAnsi="Arial" w:cs="Arial"/>
          <w:bCs/>
          <w:iCs/>
          <w:spacing w:val="-4"/>
          <w:sz w:val="20"/>
          <w:szCs w:val="20"/>
        </w:rPr>
      </w:pP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bCs/>
          <w:iCs/>
          <w:spacing w:val="-4"/>
          <w:sz w:val="20"/>
          <w:szCs w:val="20"/>
        </w:rPr>
        <w:tab/>
        <w:t>+420 774 877 355</w:t>
      </w:r>
    </w:p>
    <w:p w14:paraId="696A44A8" w14:textId="5488BF56" w:rsidR="00E760F3" w:rsidRPr="00B643F6" w:rsidRDefault="00E760F3" w:rsidP="003A460B">
      <w:pPr>
        <w:shd w:val="clear" w:color="auto" w:fill="FFFFFF"/>
        <w:jc w:val="both"/>
        <w:rPr>
          <w:rStyle w:val="Hypertextovodkaz"/>
          <w:rFonts w:ascii="Arial" w:hAnsi="Arial" w:cs="Arial"/>
          <w:spacing w:val="-3"/>
        </w:rPr>
      </w:pPr>
      <w:r w:rsidRPr="00B643F6">
        <w:rPr>
          <w:rFonts w:ascii="Arial" w:hAnsi="Arial" w:cs="Arial"/>
          <w:spacing w:val="-3"/>
        </w:rPr>
        <w:tab/>
      </w:r>
      <w:r w:rsidRPr="00B643F6">
        <w:rPr>
          <w:rFonts w:ascii="Arial" w:hAnsi="Arial" w:cs="Arial"/>
          <w:spacing w:val="-3"/>
        </w:rPr>
        <w:tab/>
      </w:r>
      <w:r w:rsidRPr="00B643F6">
        <w:rPr>
          <w:rFonts w:ascii="Arial" w:hAnsi="Arial" w:cs="Arial"/>
          <w:spacing w:val="-3"/>
        </w:rPr>
        <w:tab/>
      </w:r>
      <w:r w:rsidRPr="00B643F6">
        <w:rPr>
          <w:rStyle w:val="Hypertextovodkaz"/>
          <w:rFonts w:ascii="Arial" w:hAnsi="Arial" w:cs="Arial"/>
          <w:sz w:val="20"/>
          <w:szCs w:val="20"/>
          <w:u w:val="none"/>
        </w:rPr>
        <w:tab/>
      </w:r>
      <w:r w:rsidRPr="00B643F6">
        <w:rPr>
          <w:rStyle w:val="Hypertextovodkaz"/>
          <w:rFonts w:ascii="Arial" w:hAnsi="Arial" w:cs="Arial"/>
          <w:sz w:val="20"/>
          <w:szCs w:val="20"/>
          <w:u w:val="none"/>
        </w:rPr>
        <w:tab/>
      </w:r>
      <w:hyperlink r:id="rId11" w:history="1">
        <w:r w:rsidRPr="00B643F6">
          <w:rPr>
            <w:rStyle w:val="Hypertextovodkaz"/>
            <w:rFonts w:ascii="Arial" w:hAnsi="Arial" w:cs="Arial"/>
            <w:spacing w:val="-3"/>
            <w:sz w:val="20"/>
            <w:szCs w:val="20"/>
          </w:rPr>
          <w:t>jvosahlo@email.cz</w:t>
        </w:r>
      </w:hyperlink>
    </w:p>
    <w:p w14:paraId="2CD8BD7F" w14:textId="77777777" w:rsidR="00E760F3" w:rsidRPr="00B643F6" w:rsidRDefault="00E760F3" w:rsidP="003A460B">
      <w:pPr>
        <w:pStyle w:val="Normlnweb"/>
        <w:spacing w:before="0" w:beforeAutospacing="0" w:after="0" w:afterAutospacing="0"/>
        <w:ind w:left="3540"/>
        <w:jc w:val="both"/>
        <w:rPr>
          <w:rFonts w:ascii="Arial" w:hAnsi="Arial" w:cs="Arial"/>
          <w:spacing w:val="-3"/>
          <w:sz w:val="20"/>
          <w:szCs w:val="20"/>
        </w:rPr>
      </w:pPr>
      <w:r w:rsidRPr="00B643F6">
        <w:rPr>
          <w:rFonts w:ascii="Arial" w:hAnsi="Arial" w:cs="Arial"/>
          <w:spacing w:val="-3"/>
          <w:sz w:val="20"/>
          <w:szCs w:val="20"/>
        </w:rPr>
        <w:t xml:space="preserve">Autorizovaný technik v oboru stavby vodního hospodářství a krajinného inženýrství, stavby </w:t>
      </w:r>
      <w:proofErr w:type="spellStart"/>
      <w:r w:rsidRPr="00B643F6">
        <w:rPr>
          <w:rFonts w:ascii="Arial" w:hAnsi="Arial" w:cs="Arial"/>
          <w:spacing w:val="-3"/>
          <w:sz w:val="20"/>
          <w:szCs w:val="20"/>
        </w:rPr>
        <w:t>zdravotechnické</w:t>
      </w:r>
      <w:proofErr w:type="spellEnd"/>
    </w:p>
    <w:p w14:paraId="11EA6A29" w14:textId="77777777" w:rsidR="00E760F3" w:rsidRPr="00B643F6" w:rsidRDefault="00E760F3" w:rsidP="003A460B">
      <w:pPr>
        <w:pStyle w:val="Normlnweb"/>
        <w:spacing w:before="0" w:beforeAutospacing="0" w:after="0" w:afterAutospacing="0"/>
        <w:ind w:left="3540"/>
        <w:jc w:val="both"/>
        <w:rPr>
          <w:rFonts w:ascii="Arial" w:hAnsi="Arial" w:cs="Arial"/>
          <w:spacing w:val="-3"/>
          <w:sz w:val="20"/>
          <w:szCs w:val="20"/>
        </w:rPr>
      </w:pPr>
      <w:r w:rsidRPr="00B643F6">
        <w:rPr>
          <w:rFonts w:ascii="Arial" w:hAnsi="Arial" w:cs="Arial"/>
          <w:spacing w:val="-3"/>
          <w:sz w:val="20"/>
          <w:szCs w:val="20"/>
        </w:rPr>
        <w:t>ČKAIT – 0701609</w:t>
      </w:r>
    </w:p>
    <w:p w14:paraId="2D80558F" w14:textId="68F76322" w:rsidR="0041081D" w:rsidRPr="00B643F6" w:rsidRDefault="0041081D" w:rsidP="003A460B">
      <w:pPr>
        <w:shd w:val="clear" w:color="auto" w:fill="FFFFFF"/>
        <w:jc w:val="both"/>
        <w:rPr>
          <w:rFonts w:ascii="Arial" w:hAnsi="Arial" w:cs="Arial"/>
          <w:color w:val="000000"/>
          <w:spacing w:val="-3"/>
          <w:sz w:val="20"/>
          <w:szCs w:val="20"/>
        </w:rPr>
      </w:pPr>
    </w:p>
    <w:p w14:paraId="04DC3D47" w14:textId="77777777" w:rsidR="0041081D" w:rsidRPr="00B643F6" w:rsidRDefault="0041081D" w:rsidP="003A460B">
      <w:pPr>
        <w:shd w:val="clear" w:color="auto" w:fill="FFFFFF"/>
        <w:ind w:left="2832" w:firstLine="708"/>
        <w:jc w:val="both"/>
        <w:rPr>
          <w:rFonts w:ascii="Arial" w:hAnsi="Arial" w:cs="Arial"/>
          <w:sz w:val="20"/>
          <w:szCs w:val="20"/>
        </w:rPr>
      </w:pPr>
    </w:p>
    <w:p w14:paraId="52332882" w14:textId="276F7024" w:rsidR="0041081D" w:rsidRPr="00B643F6" w:rsidRDefault="0041081D" w:rsidP="003A460B">
      <w:pPr>
        <w:shd w:val="clear" w:color="auto" w:fill="FFFFFF"/>
        <w:jc w:val="both"/>
        <w:rPr>
          <w:rFonts w:ascii="Arial" w:hAnsi="Arial" w:cs="Arial"/>
          <w:color w:val="000000"/>
          <w:spacing w:val="-3"/>
          <w:sz w:val="20"/>
          <w:szCs w:val="20"/>
        </w:rPr>
      </w:pPr>
      <w:r w:rsidRPr="00B643F6">
        <w:rPr>
          <w:rFonts w:ascii="Arial" w:hAnsi="Arial" w:cs="Arial"/>
          <w:i/>
          <w:spacing w:val="-3"/>
          <w:sz w:val="20"/>
          <w:szCs w:val="20"/>
          <w:u w:val="single"/>
        </w:rPr>
        <w:t>Projektant vytápění:</w:t>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color w:val="000000"/>
          <w:spacing w:val="-3"/>
          <w:sz w:val="20"/>
          <w:szCs w:val="20"/>
        </w:rPr>
        <w:t>Ondřej Zikán</w:t>
      </w:r>
    </w:p>
    <w:p w14:paraId="0FA5DC9F" w14:textId="77777777" w:rsidR="0041081D" w:rsidRPr="00B643F6" w:rsidRDefault="0041081D" w:rsidP="003A460B">
      <w:pPr>
        <w:shd w:val="clear" w:color="auto" w:fill="FFFFFF"/>
        <w:jc w:val="both"/>
        <w:rPr>
          <w:rFonts w:ascii="Arial" w:hAnsi="Arial" w:cs="Arial"/>
          <w:color w:val="000000"/>
          <w:spacing w:val="-3"/>
          <w:sz w:val="20"/>
          <w:szCs w:val="20"/>
        </w:rPr>
      </w:pP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t>+420 608 816 937</w:t>
      </w:r>
    </w:p>
    <w:p w14:paraId="690D679F" w14:textId="77777777" w:rsidR="0041081D" w:rsidRPr="00B643F6" w:rsidRDefault="0041081D" w:rsidP="003A460B">
      <w:pPr>
        <w:shd w:val="clear" w:color="auto" w:fill="FFFFFF"/>
        <w:jc w:val="both"/>
        <w:rPr>
          <w:rFonts w:ascii="Arial" w:hAnsi="Arial" w:cs="Arial"/>
          <w:b/>
          <w:color w:val="FF0000"/>
          <w:spacing w:val="-3"/>
          <w:sz w:val="20"/>
          <w:szCs w:val="20"/>
        </w:rPr>
      </w:pP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hyperlink r:id="rId12" w:history="1">
        <w:r w:rsidRPr="00B643F6">
          <w:rPr>
            <w:rStyle w:val="Hypertextovodkaz"/>
            <w:rFonts w:ascii="Arial" w:hAnsi="Arial" w:cs="Arial"/>
            <w:spacing w:val="-3"/>
            <w:sz w:val="20"/>
            <w:szCs w:val="20"/>
          </w:rPr>
          <w:t>ondrejzikan@seznam.cz</w:t>
        </w:r>
      </w:hyperlink>
    </w:p>
    <w:p w14:paraId="424D30E1" w14:textId="77777777" w:rsidR="0041081D" w:rsidRPr="00B643F6" w:rsidRDefault="0041081D" w:rsidP="003A460B">
      <w:pPr>
        <w:pStyle w:val="Normlnweb"/>
        <w:spacing w:before="0" w:beforeAutospacing="0" w:after="0" w:afterAutospacing="0"/>
        <w:ind w:left="3540"/>
        <w:jc w:val="both"/>
        <w:rPr>
          <w:rFonts w:ascii="Arial" w:hAnsi="Arial" w:cs="Arial"/>
          <w:spacing w:val="-3"/>
          <w:sz w:val="20"/>
          <w:szCs w:val="20"/>
        </w:rPr>
      </w:pPr>
      <w:r w:rsidRPr="00B643F6">
        <w:rPr>
          <w:rFonts w:ascii="Arial" w:hAnsi="Arial" w:cs="Arial"/>
          <w:spacing w:val="-3"/>
          <w:sz w:val="20"/>
          <w:szCs w:val="20"/>
        </w:rPr>
        <w:t xml:space="preserve">Autorizovaný technik v oboru technika prostředí staveb, vytápění a vzduchotechnika a zdravotní technika </w:t>
      </w:r>
    </w:p>
    <w:p w14:paraId="2658F3B8" w14:textId="77777777" w:rsidR="0041081D" w:rsidRPr="00B643F6" w:rsidRDefault="0041081D" w:rsidP="003A460B">
      <w:pPr>
        <w:shd w:val="clear" w:color="auto" w:fill="FFFFFF"/>
        <w:ind w:left="2832" w:firstLine="708"/>
        <w:jc w:val="both"/>
        <w:rPr>
          <w:rFonts w:ascii="Arial" w:hAnsi="Arial" w:cs="Arial"/>
          <w:sz w:val="20"/>
          <w:szCs w:val="20"/>
        </w:rPr>
      </w:pPr>
      <w:r w:rsidRPr="00B643F6">
        <w:rPr>
          <w:rFonts w:ascii="Arial" w:hAnsi="Arial" w:cs="Arial"/>
          <w:spacing w:val="-3"/>
          <w:sz w:val="20"/>
          <w:szCs w:val="20"/>
        </w:rPr>
        <w:t xml:space="preserve">ČKAIT – </w:t>
      </w:r>
      <w:r w:rsidRPr="00B643F6">
        <w:rPr>
          <w:rFonts w:ascii="Arial" w:hAnsi="Arial" w:cs="Arial"/>
          <w:sz w:val="20"/>
          <w:szCs w:val="20"/>
        </w:rPr>
        <w:t>0602384</w:t>
      </w:r>
    </w:p>
    <w:p w14:paraId="3D8A945D" w14:textId="77777777" w:rsidR="0041081D" w:rsidRPr="00B643F6" w:rsidRDefault="0041081D" w:rsidP="003A460B">
      <w:pPr>
        <w:shd w:val="clear" w:color="auto" w:fill="FFFFFF"/>
        <w:jc w:val="both"/>
        <w:rPr>
          <w:rFonts w:ascii="Arial" w:hAnsi="Arial" w:cs="Arial"/>
          <w:i/>
          <w:spacing w:val="-3"/>
          <w:sz w:val="20"/>
          <w:szCs w:val="20"/>
          <w:u w:val="single"/>
        </w:rPr>
      </w:pPr>
    </w:p>
    <w:p w14:paraId="086A884F" w14:textId="77777777" w:rsidR="001A4D5B" w:rsidRPr="00B643F6" w:rsidRDefault="00842C0C" w:rsidP="003A460B">
      <w:pPr>
        <w:shd w:val="clear" w:color="auto" w:fill="FFFFFF"/>
        <w:jc w:val="both"/>
        <w:rPr>
          <w:rFonts w:ascii="Arial" w:hAnsi="Arial" w:cs="Arial"/>
          <w:i/>
          <w:spacing w:val="-3"/>
          <w:sz w:val="20"/>
          <w:szCs w:val="20"/>
          <w:u w:val="single"/>
        </w:rPr>
      </w:pPr>
      <w:r w:rsidRPr="00B643F6">
        <w:rPr>
          <w:rFonts w:ascii="Arial" w:hAnsi="Arial" w:cs="Arial"/>
          <w:i/>
          <w:spacing w:val="-3"/>
          <w:sz w:val="20"/>
          <w:szCs w:val="20"/>
          <w:u w:val="single"/>
        </w:rPr>
        <w:t xml:space="preserve">Projektant </w:t>
      </w:r>
    </w:p>
    <w:p w14:paraId="0971FE0C" w14:textId="6FB56741" w:rsidR="008D3EFA" w:rsidRPr="00B643F6" w:rsidRDefault="001A4D5B" w:rsidP="003A460B">
      <w:pPr>
        <w:shd w:val="clear" w:color="auto" w:fill="FFFFFF"/>
        <w:jc w:val="both"/>
        <w:rPr>
          <w:rFonts w:ascii="Arial" w:hAnsi="Arial" w:cs="Arial"/>
          <w:color w:val="000000"/>
          <w:spacing w:val="-3"/>
          <w:sz w:val="20"/>
          <w:szCs w:val="20"/>
        </w:rPr>
      </w:pPr>
      <w:r w:rsidRPr="00B643F6">
        <w:rPr>
          <w:rFonts w:ascii="Arial" w:hAnsi="Arial" w:cs="Arial"/>
          <w:i/>
          <w:spacing w:val="-3"/>
          <w:sz w:val="20"/>
          <w:szCs w:val="20"/>
          <w:u w:val="single"/>
        </w:rPr>
        <w:t>vzduchotechniky:</w:t>
      </w:r>
      <w:r w:rsidRPr="00B643F6">
        <w:rPr>
          <w:rFonts w:ascii="Arial" w:hAnsi="Arial" w:cs="Arial"/>
          <w:spacing w:val="-3"/>
          <w:sz w:val="20"/>
          <w:szCs w:val="20"/>
        </w:rPr>
        <w:tab/>
      </w:r>
      <w:r w:rsidR="0041081D" w:rsidRPr="00B643F6">
        <w:rPr>
          <w:rFonts w:ascii="Arial" w:hAnsi="Arial" w:cs="Arial"/>
          <w:spacing w:val="-3"/>
          <w:sz w:val="20"/>
          <w:szCs w:val="20"/>
        </w:rPr>
        <w:tab/>
      </w:r>
      <w:r w:rsidR="0013237E" w:rsidRPr="00B643F6">
        <w:rPr>
          <w:rFonts w:ascii="Arial" w:hAnsi="Arial" w:cs="Arial"/>
          <w:spacing w:val="-3"/>
          <w:sz w:val="20"/>
          <w:szCs w:val="20"/>
        </w:rPr>
        <w:tab/>
      </w:r>
      <w:r w:rsidR="008D3EFA" w:rsidRPr="00B643F6">
        <w:rPr>
          <w:rFonts w:ascii="Arial" w:hAnsi="Arial" w:cs="Arial"/>
          <w:color w:val="000000"/>
          <w:spacing w:val="-3"/>
          <w:sz w:val="20"/>
          <w:szCs w:val="20"/>
        </w:rPr>
        <w:t>Ondřej Zikán</w:t>
      </w:r>
    </w:p>
    <w:p w14:paraId="752BB772" w14:textId="77777777" w:rsidR="008D3EFA" w:rsidRPr="00B643F6" w:rsidRDefault="008D3EFA" w:rsidP="003A460B">
      <w:pPr>
        <w:shd w:val="clear" w:color="auto" w:fill="FFFFFF"/>
        <w:jc w:val="both"/>
        <w:rPr>
          <w:rFonts w:ascii="Arial" w:hAnsi="Arial" w:cs="Arial"/>
          <w:color w:val="000000"/>
          <w:spacing w:val="-3"/>
          <w:sz w:val="20"/>
          <w:szCs w:val="20"/>
        </w:rPr>
      </w:pP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t>+420 608 816 937</w:t>
      </w:r>
    </w:p>
    <w:p w14:paraId="29298D3F" w14:textId="77777777" w:rsidR="008D3EFA" w:rsidRPr="00B643F6" w:rsidRDefault="008D3EFA" w:rsidP="003A460B">
      <w:pPr>
        <w:shd w:val="clear" w:color="auto" w:fill="FFFFFF"/>
        <w:jc w:val="both"/>
        <w:rPr>
          <w:rFonts w:ascii="Arial" w:hAnsi="Arial" w:cs="Arial"/>
          <w:b/>
          <w:color w:val="FF0000"/>
          <w:spacing w:val="-3"/>
          <w:sz w:val="20"/>
          <w:szCs w:val="20"/>
        </w:rPr>
      </w:pP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r w:rsidRPr="00B643F6">
        <w:rPr>
          <w:rFonts w:ascii="Arial" w:hAnsi="Arial" w:cs="Arial"/>
          <w:color w:val="000000"/>
          <w:spacing w:val="-3"/>
          <w:sz w:val="20"/>
          <w:szCs w:val="20"/>
        </w:rPr>
        <w:tab/>
      </w:r>
      <w:hyperlink r:id="rId13" w:history="1">
        <w:r w:rsidRPr="00B643F6">
          <w:rPr>
            <w:rStyle w:val="Hypertextovodkaz"/>
            <w:rFonts w:ascii="Arial" w:hAnsi="Arial" w:cs="Arial"/>
            <w:spacing w:val="-3"/>
            <w:sz w:val="20"/>
            <w:szCs w:val="20"/>
          </w:rPr>
          <w:t>ondrejzikan@seznam.cz</w:t>
        </w:r>
      </w:hyperlink>
    </w:p>
    <w:p w14:paraId="3A1C750A" w14:textId="77777777" w:rsidR="008D3EFA" w:rsidRPr="00B643F6" w:rsidRDefault="008D3EFA" w:rsidP="003A460B">
      <w:pPr>
        <w:pStyle w:val="Normlnweb"/>
        <w:spacing w:before="0" w:beforeAutospacing="0" w:after="0" w:afterAutospacing="0"/>
        <w:ind w:left="3540"/>
        <w:jc w:val="both"/>
        <w:rPr>
          <w:rFonts w:ascii="Arial" w:hAnsi="Arial" w:cs="Arial"/>
          <w:spacing w:val="-3"/>
          <w:sz w:val="20"/>
          <w:szCs w:val="20"/>
        </w:rPr>
      </w:pPr>
      <w:r w:rsidRPr="00B643F6">
        <w:rPr>
          <w:rFonts w:ascii="Arial" w:hAnsi="Arial" w:cs="Arial"/>
          <w:spacing w:val="-3"/>
          <w:sz w:val="20"/>
          <w:szCs w:val="20"/>
        </w:rPr>
        <w:lastRenderedPageBreak/>
        <w:t xml:space="preserve">Autorizovaný technik v oboru technika prostředí staveb, vytápění a vzduchotechnika a zdravotní technika </w:t>
      </w:r>
    </w:p>
    <w:p w14:paraId="70C2E196" w14:textId="77777777" w:rsidR="008D3EFA" w:rsidRPr="00B643F6" w:rsidRDefault="008D3EFA" w:rsidP="003A460B">
      <w:pPr>
        <w:shd w:val="clear" w:color="auto" w:fill="FFFFFF"/>
        <w:ind w:left="2832" w:firstLine="708"/>
        <w:jc w:val="both"/>
        <w:rPr>
          <w:rFonts w:ascii="Arial" w:hAnsi="Arial" w:cs="Arial"/>
          <w:sz w:val="20"/>
          <w:szCs w:val="20"/>
        </w:rPr>
      </w:pPr>
      <w:r w:rsidRPr="00B643F6">
        <w:rPr>
          <w:rFonts w:ascii="Arial" w:hAnsi="Arial" w:cs="Arial"/>
          <w:spacing w:val="-3"/>
          <w:sz w:val="20"/>
          <w:szCs w:val="20"/>
        </w:rPr>
        <w:t xml:space="preserve">ČKAIT – </w:t>
      </w:r>
      <w:r w:rsidRPr="00B643F6">
        <w:rPr>
          <w:rFonts w:ascii="Arial" w:hAnsi="Arial" w:cs="Arial"/>
          <w:sz w:val="20"/>
          <w:szCs w:val="20"/>
        </w:rPr>
        <w:t>0602384</w:t>
      </w:r>
    </w:p>
    <w:p w14:paraId="0050465C" w14:textId="7F553957" w:rsidR="0041081D" w:rsidRPr="00B643F6" w:rsidRDefault="0041081D" w:rsidP="003A460B">
      <w:pPr>
        <w:shd w:val="clear" w:color="auto" w:fill="FFFFFF"/>
        <w:jc w:val="both"/>
        <w:rPr>
          <w:rFonts w:ascii="Arial" w:hAnsi="Arial" w:cs="Arial"/>
          <w:sz w:val="20"/>
          <w:szCs w:val="20"/>
        </w:rPr>
      </w:pPr>
    </w:p>
    <w:p w14:paraId="22A7EBE0" w14:textId="77777777" w:rsidR="00E43890" w:rsidRPr="00B643F6" w:rsidRDefault="00E43890" w:rsidP="003A460B">
      <w:pPr>
        <w:shd w:val="clear" w:color="auto" w:fill="FFFFFF"/>
        <w:jc w:val="both"/>
        <w:rPr>
          <w:rFonts w:ascii="Arial" w:hAnsi="Arial" w:cs="Arial"/>
          <w:i/>
          <w:spacing w:val="-3"/>
          <w:sz w:val="20"/>
          <w:szCs w:val="20"/>
          <w:u w:val="single"/>
        </w:rPr>
      </w:pPr>
      <w:r w:rsidRPr="00B643F6">
        <w:rPr>
          <w:rFonts w:ascii="Arial" w:hAnsi="Arial" w:cs="Arial"/>
          <w:i/>
          <w:spacing w:val="-3"/>
          <w:sz w:val="20"/>
          <w:szCs w:val="20"/>
          <w:u w:val="single"/>
        </w:rPr>
        <w:t>Projektant silnoproudých a</w:t>
      </w:r>
    </w:p>
    <w:p w14:paraId="1F10A98D" w14:textId="77777777" w:rsidR="0041081D" w:rsidRPr="00B643F6" w:rsidRDefault="00E43890" w:rsidP="003A460B">
      <w:pPr>
        <w:shd w:val="clear" w:color="auto" w:fill="FFFFFF"/>
        <w:jc w:val="both"/>
        <w:rPr>
          <w:rFonts w:ascii="Arial" w:hAnsi="Arial" w:cs="Arial"/>
          <w:color w:val="000000"/>
          <w:spacing w:val="-3"/>
          <w:sz w:val="20"/>
          <w:szCs w:val="20"/>
        </w:rPr>
      </w:pPr>
      <w:r w:rsidRPr="00B643F6">
        <w:rPr>
          <w:rFonts w:ascii="Arial" w:hAnsi="Arial" w:cs="Arial"/>
          <w:i/>
          <w:spacing w:val="-3"/>
          <w:sz w:val="20"/>
          <w:szCs w:val="20"/>
          <w:u w:val="single"/>
        </w:rPr>
        <w:t>slaboproudých zařízení:</w:t>
      </w:r>
      <w:r w:rsidRPr="00B643F6">
        <w:rPr>
          <w:rFonts w:ascii="Arial" w:hAnsi="Arial" w:cs="Arial"/>
          <w:spacing w:val="-3"/>
          <w:sz w:val="20"/>
          <w:szCs w:val="20"/>
        </w:rPr>
        <w:tab/>
      </w:r>
      <w:r w:rsidRPr="00B643F6">
        <w:rPr>
          <w:rFonts w:ascii="Arial" w:hAnsi="Arial" w:cs="Arial"/>
          <w:spacing w:val="-3"/>
          <w:sz w:val="20"/>
          <w:szCs w:val="20"/>
        </w:rPr>
        <w:tab/>
      </w:r>
      <w:r w:rsidR="0013237E" w:rsidRPr="00B643F6">
        <w:rPr>
          <w:rFonts w:ascii="Arial" w:hAnsi="Arial" w:cs="Arial"/>
          <w:spacing w:val="-3"/>
          <w:sz w:val="20"/>
          <w:szCs w:val="20"/>
        </w:rPr>
        <w:tab/>
      </w:r>
      <w:r w:rsidR="0041081D" w:rsidRPr="00B643F6">
        <w:rPr>
          <w:rFonts w:ascii="Arial" w:hAnsi="Arial" w:cs="Arial"/>
          <w:bCs/>
          <w:iCs/>
          <w:spacing w:val="-4"/>
          <w:sz w:val="20"/>
          <w:szCs w:val="20"/>
        </w:rPr>
        <w:t>Roman Hroděj</w:t>
      </w:r>
    </w:p>
    <w:p w14:paraId="5D45386C" w14:textId="77777777" w:rsidR="000F1C92" w:rsidRPr="00B643F6" w:rsidRDefault="000F1C92" w:rsidP="003A460B">
      <w:pPr>
        <w:pStyle w:val="Normlnweb"/>
        <w:spacing w:before="0" w:beforeAutospacing="0" w:after="0" w:afterAutospacing="0"/>
        <w:ind w:left="3540"/>
        <w:jc w:val="both"/>
        <w:rPr>
          <w:rFonts w:ascii="Arial" w:hAnsi="Arial" w:cs="Arial"/>
          <w:color w:val="000000"/>
          <w:sz w:val="20"/>
          <w:szCs w:val="20"/>
        </w:rPr>
      </w:pPr>
      <w:r w:rsidRPr="00B643F6">
        <w:rPr>
          <w:rFonts w:ascii="Arial" w:hAnsi="Arial" w:cs="Arial"/>
          <w:color w:val="000000"/>
          <w:sz w:val="20"/>
          <w:szCs w:val="20"/>
        </w:rPr>
        <w:t>+420 724 528 590</w:t>
      </w:r>
    </w:p>
    <w:p w14:paraId="43927BE6" w14:textId="77777777" w:rsidR="0041081D" w:rsidRPr="00B643F6" w:rsidRDefault="00B959D2" w:rsidP="003A460B">
      <w:pPr>
        <w:pStyle w:val="Normlnweb"/>
        <w:spacing w:before="0" w:beforeAutospacing="0" w:after="0" w:afterAutospacing="0"/>
        <w:ind w:left="3540"/>
        <w:jc w:val="both"/>
        <w:rPr>
          <w:rFonts w:ascii="Arial" w:hAnsi="Arial" w:cs="Arial"/>
          <w:color w:val="000000"/>
          <w:sz w:val="20"/>
          <w:szCs w:val="20"/>
        </w:rPr>
      </w:pPr>
      <w:hyperlink r:id="rId14" w:history="1">
        <w:r w:rsidR="00404D37" w:rsidRPr="00B643F6">
          <w:rPr>
            <w:rStyle w:val="Hypertextovodkaz"/>
            <w:rFonts w:ascii="Arial" w:hAnsi="Arial" w:cs="Arial"/>
            <w:spacing w:val="-3"/>
            <w:sz w:val="20"/>
            <w:szCs w:val="20"/>
          </w:rPr>
          <w:t>hrodej@elektro-sychra.cz</w:t>
        </w:r>
      </w:hyperlink>
      <w:r w:rsidR="0041081D" w:rsidRPr="00B643F6">
        <w:rPr>
          <w:rFonts w:ascii="Arial" w:hAnsi="Arial" w:cs="Arial"/>
          <w:color w:val="000000"/>
          <w:sz w:val="20"/>
          <w:szCs w:val="20"/>
        </w:rPr>
        <w:t xml:space="preserve"> </w:t>
      </w:r>
      <w:r w:rsidR="0041081D" w:rsidRPr="00B643F6">
        <w:rPr>
          <w:rFonts w:ascii="Arial" w:hAnsi="Arial" w:cs="Arial"/>
          <w:color w:val="000000"/>
          <w:sz w:val="20"/>
          <w:szCs w:val="20"/>
        </w:rPr>
        <w:br/>
      </w:r>
    </w:p>
    <w:p w14:paraId="65A7F946" w14:textId="77777777" w:rsidR="0041081D" w:rsidRPr="00B643F6" w:rsidRDefault="0041081D" w:rsidP="003A460B">
      <w:pPr>
        <w:pStyle w:val="Normlnweb"/>
        <w:spacing w:before="0" w:beforeAutospacing="0" w:after="0" w:afterAutospacing="0"/>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 xml:space="preserve">Ing. Petr </w:t>
      </w:r>
      <w:proofErr w:type="spellStart"/>
      <w:r w:rsidRPr="00B643F6">
        <w:rPr>
          <w:rFonts w:ascii="Arial" w:hAnsi="Arial" w:cs="Arial"/>
          <w:color w:val="000000"/>
          <w:spacing w:val="-3"/>
          <w:sz w:val="20"/>
          <w:szCs w:val="20"/>
        </w:rPr>
        <w:t>Šedaj</w:t>
      </w:r>
      <w:proofErr w:type="spellEnd"/>
    </w:p>
    <w:p w14:paraId="7812E0A5" w14:textId="77777777" w:rsidR="0041081D" w:rsidRPr="00B643F6" w:rsidRDefault="0041081D" w:rsidP="003A460B">
      <w:pPr>
        <w:pStyle w:val="Normlnweb"/>
        <w:spacing w:before="0" w:beforeAutospacing="0" w:after="0" w:afterAutospacing="0"/>
        <w:ind w:left="2832" w:firstLine="708"/>
        <w:jc w:val="both"/>
        <w:rPr>
          <w:rFonts w:ascii="Arial" w:hAnsi="Arial" w:cs="Arial"/>
          <w:color w:val="000000"/>
          <w:spacing w:val="-3"/>
          <w:sz w:val="20"/>
          <w:szCs w:val="20"/>
        </w:rPr>
      </w:pPr>
      <w:r w:rsidRPr="00B643F6">
        <w:rPr>
          <w:rFonts w:ascii="Arial" w:hAnsi="Arial" w:cs="Arial"/>
          <w:color w:val="000000"/>
          <w:spacing w:val="-3"/>
          <w:sz w:val="20"/>
          <w:szCs w:val="20"/>
        </w:rPr>
        <w:t>+420 602 408 045</w:t>
      </w:r>
    </w:p>
    <w:p w14:paraId="07412191" w14:textId="77777777" w:rsidR="0041081D" w:rsidRPr="00B643F6" w:rsidRDefault="00B959D2" w:rsidP="003A460B">
      <w:pPr>
        <w:pStyle w:val="Normlnweb"/>
        <w:spacing w:before="0" w:beforeAutospacing="0" w:after="0" w:afterAutospacing="0"/>
        <w:ind w:left="2832" w:firstLine="708"/>
        <w:jc w:val="both"/>
        <w:rPr>
          <w:rFonts w:ascii="Arial" w:hAnsi="Arial" w:cs="Arial"/>
          <w:color w:val="000000"/>
          <w:spacing w:val="-3"/>
          <w:sz w:val="20"/>
          <w:szCs w:val="20"/>
        </w:rPr>
      </w:pPr>
      <w:hyperlink r:id="rId15" w:history="1">
        <w:r w:rsidR="0041081D" w:rsidRPr="00B643F6">
          <w:rPr>
            <w:rStyle w:val="Hypertextovodkaz"/>
            <w:rFonts w:ascii="Arial" w:hAnsi="Arial" w:cs="Arial"/>
            <w:spacing w:val="-3"/>
            <w:sz w:val="20"/>
            <w:szCs w:val="20"/>
          </w:rPr>
          <w:t>sedaj@elektro-sychra.cz</w:t>
        </w:r>
      </w:hyperlink>
    </w:p>
    <w:p w14:paraId="68B16275" w14:textId="77777777" w:rsidR="0041081D" w:rsidRPr="00B643F6" w:rsidRDefault="0041081D" w:rsidP="003A460B">
      <w:pPr>
        <w:pStyle w:val="Normlnweb"/>
        <w:spacing w:before="0" w:beforeAutospacing="0" w:after="0" w:afterAutospacing="0"/>
        <w:ind w:left="3540"/>
        <w:jc w:val="both"/>
        <w:rPr>
          <w:rFonts w:ascii="Arial" w:hAnsi="Arial" w:cs="Arial"/>
          <w:color w:val="000000"/>
          <w:spacing w:val="-3"/>
          <w:sz w:val="20"/>
          <w:szCs w:val="20"/>
        </w:rPr>
      </w:pPr>
      <w:r w:rsidRPr="00B643F6">
        <w:rPr>
          <w:rFonts w:ascii="Arial" w:hAnsi="Arial" w:cs="Arial"/>
          <w:color w:val="000000"/>
          <w:spacing w:val="-3"/>
          <w:sz w:val="20"/>
          <w:szCs w:val="20"/>
        </w:rPr>
        <w:t>Autorizovaný inženýr v oboru technika prostředí staveb, elektrotechnická zařízení</w:t>
      </w:r>
    </w:p>
    <w:p w14:paraId="781B17D7" w14:textId="77777777" w:rsidR="0041081D" w:rsidRPr="00B643F6" w:rsidRDefault="0041081D" w:rsidP="003A460B">
      <w:pPr>
        <w:shd w:val="clear" w:color="auto" w:fill="FFFFFF"/>
        <w:ind w:left="2832" w:firstLine="708"/>
        <w:jc w:val="both"/>
        <w:rPr>
          <w:rFonts w:ascii="Arial" w:hAnsi="Arial" w:cs="Arial"/>
          <w:spacing w:val="-3"/>
          <w:sz w:val="20"/>
          <w:szCs w:val="20"/>
        </w:rPr>
      </w:pPr>
      <w:r w:rsidRPr="00B643F6">
        <w:rPr>
          <w:rFonts w:ascii="Arial" w:hAnsi="Arial" w:cs="Arial"/>
          <w:spacing w:val="-3"/>
          <w:sz w:val="20"/>
          <w:szCs w:val="20"/>
        </w:rPr>
        <w:t>ČKAIT – 0700468</w:t>
      </w:r>
    </w:p>
    <w:p w14:paraId="426E7E2E" w14:textId="77777777" w:rsidR="000F1C92" w:rsidRPr="00B643F6" w:rsidRDefault="000F1C92" w:rsidP="003A460B">
      <w:pPr>
        <w:shd w:val="clear" w:color="auto" w:fill="FFFFFF"/>
        <w:jc w:val="both"/>
        <w:rPr>
          <w:rFonts w:ascii="Arial" w:hAnsi="Arial" w:cs="Arial"/>
          <w:spacing w:val="-3"/>
          <w:sz w:val="20"/>
          <w:szCs w:val="20"/>
        </w:rPr>
      </w:pPr>
    </w:p>
    <w:p w14:paraId="1A1C5D1B" w14:textId="77777777" w:rsidR="00903C92" w:rsidRPr="00B643F6" w:rsidRDefault="00903C92" w:rsidP="003A460B">
      <w:pPr>
        <w:shd w:val="clear" w:color="auto" w:fill="FFFFFF"/>
        <w:ind w:left="2832" w:firstLine="708"/>
        <w:jc w:val="both"/>
        <w:rPr>
          <w:rFonts w:ascii="Arial" w:eastAsiaTheme="minorHAnsi" w:hAnsi="Arial" w:cs="Arial"/>
          <w:sz w:val="20"/>
          <w:szCs w:val="20"/>
          <w:lang w:eastAsia="en-US"/>
        </w:rPr>
      </w:pPr>
      <w:bookmarkStart w:id="13" w:name="_Hlk512251129"/>
    </w:p>
    <w:p w14:paraId="4D2C9579" w14:textId="77777777" w:rsidR="00903C92" w:rsidRPr="00B643F6" w:rsidRDefault="00315126" w:rsidP="003A460B">
      <w:pPr>
        <w:shd w:val="clear" w:color="auto" w:fill="FFFFFF"/>
        <w:jc w:val="both"/>
        <w:rPr>
          <w:rFonts w:ascii="Arial" w:eastAsiaTheme="minorHAnsi" w:hAnsi="Arial" w:cs="Arial"/>
          <w:sz w:val="20"/>
          <w:szCs w:val="20"/>
          <w:lang w:eastAsia="en-US"/>
        </w:rPr>
      </w:pPr>
      <w:r w:rsidRPr="00B643F6">
        <w:rPr>
          <w:rFonts w:ascii="Arial" w:eastAsiaTheme="minorHAnsi" w:hAnsi="Arial" w:cs="Arial"/>
          <w:i/>
          <w:sz w:val="20"/>
          <w:szCs w:val="20"/>
          <w:u w:val="single"/>
          <w:lang w:eastAsia="en-US"/>
        </w:rPr>
        <w:t>Návrh výtahů:</w:t>
      </w:r>
      <w:r w:rsidR="00903C92" w:rsidRPr="00B643F6">
        <w:rPr>
          <w:rFonts w:ascii="Arial" w:eastAsiaTheme="minorHAnsi" w:hAnsi="Arial" w:cs="Arial"/>
          <w:sz w:val="20"/>
          <w:szCs w:val="20"/>
          <w:lang w:eastAsia="en-US"/>
        </w:rPr>
        <w:tab/>
      </w:r>
      <w:r w:rsidR="00903C92" w:rsidRPr="00B643F6">
        <w:rPr>
          <w:rFonts w:ascii="Arial" w:eastAsiaTheme="minorHAnsi" w:hAnsi="Arial" w:cs="Arial"/>
          <w:sz w:val="20"/>
          <w:szCs w:val="20"/>
          <w:lang w:eastAsia="en-US"/>
        </w:rPr>
        <w:tab/>
      </w:r>
      <w:r w:rsidR="00903C92" w:rsidRPr="00B643F6">
        <w:rPr>
          <w:rFonts w:ascii="Arial" w:eastAsiaTheme="minorHAnsi" w:hAnsi="Arial" w:cs="Arial"/>
          <w:sz w:val="20"/>
          <w:szCs w:val="20"/>
          <w:lang w:eastAsia="en-US"/>
        </w:rPr>
        <w:tab/>
      </w:r>
      <w:r w:rsidR="00903C92" w:rsidRPr="00B643F6">
        <w:rPr>
          <w:rFonts w:ascii="Arial" w:eastAsiaTheme="minorHAnsi" w:hAnsi="Arial" w:cs="Arial"/>
          <w:sz w:val="20"/>
          <w:szCs w:val="20"/>
          <w:lang w:eastAsia="en-US"/>
        </w:rPr>
        <w:tab/>
        <w:t>Ing. Jan Rejchrt</w:t>
      </w:r>
    </w:p>
    <w:p w14:paraId="426F136E" w14:textId="77777777" w:rsidR="00903C92" w:rsidRPr="00B643F6" w:rsidRDefault="00903C92" w:rsidP="003A460B">
      <w:pPr>
        <w:shd w:val="clear" w:color="auto" w:fill="FFFFFF"/>
        <w:jc w:val="both"/>
        <w:rPr>
          <w:rFonts w:ascii="Arial" w:eastAsiaTheme="minorHAnsi" w:hAnsi="Arial" w:cs="Arial"/>
          <w:sz w:val="20"/>
          <w:szCs w:val="20"/>
          <w:lang w:eastAsia="en-US"/>
        </w:rPr>
      </w:pPr>
      <w:r w:rsidRPr="00B643F6">
        <w:rPr>
          <w:rFonts w:ascii="Arial" w:eastAsiaTheme="minorHAnsi" w:hAnsi="Arial" w:cs="Arial"/>
          <w:sz w:val="20"/>
          <w:szCs w:val="20"/>
          <w:lang w:eastAsia="en-US"/>
        </w:rPr>
        <w:tab/>
      </w:r>
      <w:r w:rsidRPr="00B643F6">
        <w:rPr>
          <w:rFonts w:ascii="Arial" w:eastAsiaTheme="minorHAnsi" w:hAnsi="Arial" w:cs="Arial"/>
          <w:sz w:val="20"/>
          <w:szCs w:val="20"/>
          <w:lang w:eastAsia="en-US"/>
        </w:rPr>
        <w:tab/>
      </w:r>
      <w:r w:rsidRPr="00B643F6">
        <w:rPr>
          <w:rFonts w:ascii="Arial" w:eastAsiaTheme="minorHAnsi" w:hAnsi="Arial" w:cs="Arial"/>
          <w:sz w:val="20"/>
          <w:szCs w:val="20"/>
          <w:lang w:eastAsia="en-US"/>
        </w:rPr>
        <w:tab/>
      </w:r>
      <w:r w:rsidRPr="00B643F6">
        <w:rPr>
          <w:rFonts w:ascii="Arial" w:eastAsiaTheme="minorHAnsi" w:hAnsi="Arial" w:cs="Arial"/>
          <w:sz w:val="20"/>
          <w:szCs w:val="20"/>
          <w:lang w:eastAsia="en-US"/>
        </w:rPr>
        <w:tab/>
      </w:r>
      <w:r w:rsidRPr="00B643F6">
        <w:rPr>
          <w:rFonts w:ascii="Arial" w:eastAsiaTheme="minorHAnsi" w:hAnsi="Arial" w:cs="Arial"/>
          <w:sz w:val="20"/>
          <w:szCs w:val="20"/>
          <w:lang w:eastAsia="en-US"/>
        </w:rPr>
        <w:tab/>
        <w:t>+420 602 790 359</w:t>
      </w:r>
    </w:p>
    <w:p w14:paraId="4BA5DCAE" w14:textId="77777777" w:rsidR="004844BD" w:rsidRPr="00B643F6" w:rsidRDefault="004844BD" w:rsidP="003A460B">
      <w:pPr>
        <w:shd w:val="clear" w:color="auto" w:fill="FFFFFF"/>
        <w:jc w:val="both"/>
        <w:rPr>
          <w:rFonts w:ascii="Arial" w:hAnsi="Arial" w:cs="Arial"/>
          <w:spacing w:val="-3"/>
          <w:sz w:val="20"/>
          <w:szCs w:val="20"/>
        </w:rPr>
      </w:pPr>
    </w:p>
    <w:p w14:paraId="350FCDD0" w14:textId="77777777" w:rsidR="004844BD" w:rsidRPr="00B643F6" w:rsidRDefault="004844BD" w:rsidP="003A460B">
      <w:pPr>
        <w:shd w:val="clear" w:color="auto" w:fill="FFFFFF"/>
        <w:jc w:val="both"/>
        <w:rPr>
          <w:rFonts w:ascii="Arial" w:hAnsi="Arial" w:cs="Arial"/>
          <w:spacing w:val="-3"/>
          <w:sz w:val="20"/>
          <w:szCs w:val="20"/>
        </w:rPr>
      </w:pPr>
    </w:p>
    <w:p w14:paraId="507A8BF6" w14:textId="77777777" w:rsidR="00D82999" w:rsidRPr="00B643F6" w:rsidRDefault="00D82999" w:rsidP="003A460B">
      <w:pPr>
        <w:shd w:val="clear" w:color="auto" w:fill="FFFFFF"/>
        <w:jc w:val="both"/>
        <w:rPr>
          <w:rFonts w:ascii="Arial" w:eastAsiaTheme="minorHAnsi" w:hAnsi="Arial" w:cs="Arial"/>
          <w:sz w:val="20"/>
          <w:szCs w:val="20"/>
          <w:lang w:eastAsia="en-US"/>
        </w:rPr>
      </w:pPr>
      <w:bookmarkStart w:id="14" w:name="_Hlk49694364"/>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r w:rsidRPr="00B643F6">
        <w:rPr>
          <w:rFonts w:ascii="Arial" w:hAnsi="Arial" w:cs="Arial"/>
          <w:spacing w:val="-3"/>
          <w:sz w:val="20"/>
          <w:szCs w:val="20"/>
        </w:rPr>
        <w:tab/>
      </w:r>
    </w:p>
    <w:bookmarkEnd w:id="13"/>
    <w:p w14:paraId="08583E14" w14:textId="77777777" w:rsidR="00903C92" w:rsidRPr="00B643F6" w:rsidRDefault="00903C92" w:rsidP="003A460B">
      <w:pPr>
        <w:shd w:val="clear" w:color="auto" w:fill="FFFFFF"/>
        <w:jc w:val="both"/>
        <w:rPr>
          <w:rFonts w:ascii="Arial" w:eastAsiaTheme="minorHAnsi" w:hAnsi="Arial" w:cs="Arial"/>
          <w:sz w:val="20"/>
          <w:szCs w:val="20"/>
          <w:lang w:eastAsia="en-US"/>
        </w:rPr>
      </w:pPr>
    </w:p>
    <w:p w14:paraId="3C523359" w14:textId="5F248C38" w:rsidR="00366AE9" w:rsidRPr="00B643F6" w:rsidRDefault="00366AE9" w:rsidP="003A460B">
      <w:pPr>
        <w:pStyle w:val="Normlnweb"/>
        <w:spacing w:before="0" w:beforeAutospacing="0" w:after="0" w:afterAutospacing="0"/>
        <w:jc w:val="both"/>
        <w:rPr>
          <w:rFonts w:ascii="Arial" w:hAnsi="Arial" w:cs="Arial"/>
          <w:sz w:val="20"/>
          <w:szCs w:val="20"/>
        </w:rPr>
      </w:pPr>
      <w:r w:rsidRPr="00B643F6">
        <w:rPr>
          <w:rFonts w:ascii="Arial" w:hAnsi="Arial" w:cs="Arial"/>
          <w:bCs/>
          <w:i/>
          <w:iCs/>
          <w:spacing w:val="-4"/>
          <w:sz w:val="20"/>
          <w:szCs w:val="20"/>
          <w:u w:val="single"/>
        </w:rPr>
        <w:t>Projektant rozpočtové části:</w:t>
      </w:r>
      <w:r w:rsidRPr="00B643F6">
        <w:rPr>
          <w:rFonts w:ascii="Arial" w:hAnsi="Arial" w:cs="Arial"/>
          <w:bCs/>
          <w:iCs/>
          <w:spacing w:val="-4"/>
          <w:sz w:val="20"/>
          <w:szCs w:val="20"/>
        </w:rPr>
        <w:tab/>
      </w:r>
      <w:r w:rsidRPr="00B643F6">
        <w:rPr>
          <w:rFonts w:ascii="Arial" w:hAnsi="Arial" w:cs="Arial"/>
          <w:bCs/>
          <w:iCs/>
          <w:spacing w:val="-4"/>
          <w:sz w:val="20"/>
          <w:szCs w:val="20"/>
        </w:rPr>
        <w:tab/>
      </w:r>
      <w:r w:rsidRPr="00B643F6">
        <w:rPr>
          <w:rFonts w:ascii="Arial" w:hAnsi="Arial" w:cs="Arial"/>
          <w:spacing w:val="-3"/>
          <w:sz w:val="20"/>
          <w:szCs w:val="20"/>
        </w:rPr>
        <w:t xml:space="preserve">Ing. </w:t>
      </w:r>
      <w:r w:rsidR="000E0EA9" w:rsidRPr="00B643F6">
        <w:rPr>
          <w:rFonts w:ascii="Arial" w:hAnsi="Arial" w:cs="Arial"/>
          <w:spacing w:val="-3"/>
          <w:sz w:val="20"/>
          <w:szCs w:val="20"/>
        </w:rPr>
        <w:t>Radka Chaloupková</w:t>
      </w:r>
    </w:p>
    <w:p w14:paraId="3888AC02" w14:textId="3807CAD9" w:rsidR="00366AE9" w:rsidRPr="00B643F6" w:rsidRDefault="00366AE9" w:rsidP="003A460B">
      <w:pPr>
        <w:pStyle w:val="Normlnweb"/>
        <w:spacing w:before="0" w:beforeAutospacing="0" w:after="0" w:afterAutospacing="0"/>
        <w:jc w:val="both"/>
        <w:rPr>
          <w:rFonts w:ascii="Arial" w:hAnsi="Arial" w:cs="Arial"/>
          <w:spacing w:val="-3"/>
          <w:sz w:val="20"/>
          <w:szCs w:val="20"/>
        </w:rPr>
      </w:pPr>
      <w:r w:rsidRPr="00B643F6">
        <w:rPr>
          <w:rFonts w:ascii="Arial" w:hAnsi="Arial" w:cs="Arial"/>
          <w:sz w:val="20"/>
          <w:szCs w:val="20"/>
        </w:rPr>
        <w:tab/>
      </w:r>
      <w:r w:rsidRPr="00B643F6">
        <w:rPr>
          <w:rFonts w:ascii="Arial" w:hAnsi="Arial" w:cs="Arial"/>
          <w:sz w:val="20"/>
          <w:szCs w:val="20"/>
        </w:rPr>
        <w:tab/>
      </w:r>
      <w:r w:rsidRPr="00B643F6">
        <w:rPr>
          <w:rFonts w:ascii="Arial" w:hAnsi="Arial" w:cs="Arial"/>
          <w:sz w:val="20"/>
          <w:szCs w:val="20"/>
        </w:rPr>
        <w:tab/>
      </w:r>
      <w:r w:rsidRPr="00B643F6">
        <w:rPr>
          <w:rFonts w:ascii="Arial" w:hAnsi="Arial" w:cs="Arial"/>
          <w:sz w:val="20"/>
          <w:szCs w:val="20"/>
        </w:rPr>
        <w:tab/>
      </w:r>
      <w:r w:rsidRPr="00B643F6">
        <w:rPr>
          <w:rFonts w:ascii="Arial" w:hAnsi="Arial" w:cs="Arial"/>
          <w:sz w:val="20"/>
          <w:szCs w:val="20"/>
        </w:rPr>
        <w:tab/>
        <w:t>+420</w:t>
      </w:r>
      <w:r w:rsidR="000E0EA9" w:rsidRPr="00B643F6">
        <w:rPr>
          <w:rFonts w:ascii="Arial" w:hAnsi="Arial" w:cs="Arial"/>
          <w:sz w:val="20"/>
          <w:szCs w:val="20"/>
        </w:rPr>
        <w:t> </w:t>
      </w:r>
      <w:r w:rsidR="000E0EA9" w:rsidRPr="00B643F6">
        <w:rPr>
          <w:rFonts w:ascii="Arial" w:hAnsi="Arial" w:cs="Arial"/>
          <w:spacing w:val="-3"/>
          <w:sz w:val="20"/>
          <w:szCs w:val="20"/>
        </w:rPr>
        <w:t>777 711 279</w:t>
      </w:r>
    </w:p>
    <w:p w14:paraId="6E3B97EC" w14:textId="78E53212" w:rsidR="00366AE9" w:rsidRPr="00B643F6" w:rsidRDefault="00B959D2" w:rsidP="003A460B">
      <w:pPr>
        <w:pStyle w:val="Normlnweb"/>
        <w:spacing w:before="0" w:beforeAutospacing="0" w:after="0" w:afterAutospacing="0"/>
        <w:ind w:left="2832" w:firstLine="708"/>
        <w:jc w:val="both"/>
        <w:rPr>
          <w:rStyle w:val="Hypertextovodkaz"/>
          <w:rFonts w:ascii="Arial" w:hAnsi="Arial" w:cs="Arial"/>
          <w:spacing w:val="-3"/>
          <w:sz w:val="20"/>
          <w:szCs w:val="20"/>
        </w:rPr>
      </w:pPr>
      <w:hyperlink r:id="rId16" w:history="1">
        <w:r w:rsidR="000E0EA9" w:rsidRPr="00B643F6">
          <w:rPr>
            <w:rStyle w:val="Hypertextovodkaz"/>
            <w:rFonts w:ascii="Arial" w:hAnsi="Arial" w:cs="Arial"/>
            <w:spacing w:val="-3"/>
            <w:sz w:val="20"/>
            <w:szCs w:val="20"/>
          </w:rPr>
          <w:t>radka.chaloupka@seznam.cz</w:t>
        </w:r>
      </w:hyperlink>
    </w:p>
    <w:bookmarkEnd w:id="6"/>
    <w:bookmarkEnd w:id="10"/>
    <w:bookmarkEnd w:id="11"/>
    <w:p w14:paraId="22D7C78D" w14:textId="77777777" w:rsidR="00842C0C" w:rsidRPr="00B643F6" w:rsidRDefault="00842C0C" w:rsidP="003A460B">
      <w:pPr>
        <w:shd w:val="clear" w:color="auto" w:fill="FFFFFF"/>
        <w:jc w:val="both"/>
        <w:rPr>
          <w:rFonts w:ascii="Arial" w:hAnsi="Arial" w:cs="Arial"/>
          <w:strike/>
          <w:color w:val="FF0000"/>
          <w:spacing w:val="-3"/>
          <w:sz w:val="20"/>
          <w:szCs w:val="20"/>
        </w:rPr>
      </w:pPr>
    </w:p>
    <w:bookmarkEnd w:id="12"/>
    <w:bookmarkEnd w:id="14"/>
    <w:p w14:paraId="4B0F3E6B" w14:textId="77777777" w:rsidR="00134F5C" w:rsidRPr="00B643F6" w:rsidRDefault="00134F5C" w:rsidP="003A460B">
      <w:pPr>
        <w:jc w:val="both"/>
        <w:rPr>
          <w:rFonts w:ascii="Arial" w:hAnsi="Arial" w:cs="Arial"/>
          <w:b/>
          <w:sz w:val="20"/>
          <w:szCs w:val="20"/>
        </w:rPr>
      </w:pPr>
    </w:p>
    <w:p w14:paraId="22DA72AD" w14:textId="77777777" w:rsidR="000D185B" w:rsidRPr="00B643F6" w:rsidRDefault="000D185B" w:rsidP="003A460B">
      <w:pPr>
        <w:jc w:val="both"/>
        <w:rPr>
          <w:rFonts w:ascii="Arial" w:hAnsi="Arial" w:cs="Arial"/>
          <w:b/>
          <w:sz w:val="20"/>
          <w:szCs w:val="20"/>
        </w:rPr>
      </w:pPr>
      <w:r w:rsidRPr="00B643F6">
        <w:rPr>
          <w:rFonts w:ascii="Arial" w:hAnsi="Arial" w:cs="Arial"/>
          <w:b/>
          <w:sz w:val="20"/>
          <w:szCs w:val="20"/>
        </w:rPr>
        <w:t>A.2</w:t>
      </w:r>
      <w:r w:rsidRPr="00B643F6">
        <w:rPr>
          <w:rFonts w:ascii="Arial" w:hAnsi="Arial" w:cs="Arial"/>
          <w:b/>
          <w:sz w:val="20"/>
          <w:szCs w:val="20"/>
        </w:rPr>
        <w:tab/>
      </w:r>
      <w:r w:rsidR="00B44052" w:rsidRPr="00B643F6">
        <w:rPr>
          <w:rFonts w:ascii="Arial" w:hAnsi="Arial" w:cs="Arial"/>
          <w:b/>
          <w:sz w:val="20"/>
          <w:szCs w:val="20"/>
        </w:rPr>
        <w:t>Členění stavby na objekty a technická a technologická zařízení</w:t>
      </w:r>
    </w:p>
    <w:p w14:paraId="316E2E97" w14:textId="77777777" w:rsidR="000D185B" w:rsidRPr="00B643F6" w:rsidRDefault="000D185B" w:rsidP="003A460B">
      <w:pPr>
        <w:tabs>
          <w:tab w:val="left" w:pos="1021"/>
        </w:tabs>
        <w:ind w:left="705" w:hanging="705"/>
        <w:jc w:val="both"/>
        <w:rPr>
          <w:rFonts w:ascii="Arial" w:hAnsi="Arial" w:cs="Arial"/>
          <w:sz w:val="20"/>
          <w:szCs w:val="20"/>
        </w:rPr>
      </w:pPr>
    </w:p>
    <w:p w14:paraId="554B04FD" w14:textId="77777777" w:rsidR="002308A1" w:rsidRPr="00B643F6" w:rsidRDefault="00EF0218" w:rsidP="002308A1">
      <w:pPr>
        <w:ind w:firstLine="708"/>
        <w:jc w:val="both"/>
        <w:rPr>
          <w:rFonts w:ascii="Arial" w:hAnsi="Arial" w:cs="Arial"/>
          <w:bCs/>
          <w:sz w:val="20"/>
          <w:szCs w:val="20"/>
        </w:rPr>
      </w:pPr>
      <w:r w:rsidRPr="00B643F6">
        <w:rPr>
          <w:rFonts w:ascii="Arial" w:hAnsi="Arial" w:cs="Arial"/>
          <w:color w:val="000000" w:themeColor="text1"/>
          <w:sz w:val="20"/>
          <w:szCs w:val="20"/>
        </w:rPr>
        <w:t xml:space="preserve">SO01 </w:t>
      </w:r>
      <w:r w:rsidR="003A460B" w:rsidRPr="00B643F6">
        <w:rPr>
          <w:rFonts w:ascii="Arial" w:hAnsi="Arial" w:cs="Arial"/>
          <w:color w:val="000000" w:themeColor="text1"/>
          <w:sz w:val="20"/>
          <w:szCs w:val="20"/>
        </w:rPr>
        <w:t>–</w:t>
      </w:r>
      <w:r w:rsidRPr="00B643F6">
        <w:rPr>
          <w:rFonts w:ascii="Arial" w:hAnsi="Arial" w:cs="Arial"/>
          <w:color w:val="000000" w:themeColor="text1"/>
          <w:sz w:val="20"/>
          <w:szCs w:val="20"/>
        </w:rPr>
        <w:t xml:space="preserve"> </w:t>
      </w:r>
      <w:r w:rsidR="002308A1" w:rsidRPr="00B643F6">
        <w:rPr>
          <w:rFonts w:ascii="Arial" w:hAnsi="Arial" w:cs="Arial"/>
          <w:bCs/>
          <w:sz w:val="20"/>
          <w:szCs w:val="20"/>
        </w:rPr>
        <w:t>PŘÍSTAVBA A STAVEBNÍ ÚPRAVY DÍLEN HORSKÁ 258, VRCHLABÍ</w:t>
      </w:r>
    </w:p>
    <w:p w14:paraId="04C5B96E" w14:textId="0A90A03B" w:rsidR="002308A1" w:rsidRPr="00B643F6" w:rsidRDefault="00952D6E" w:rsidP="003A460B">
      <w:pPr>
        <w:ind w:firstLine="708"/>
        <w:jc w:val="both"/>
        <w:rPr>
          <w:rFonts w:ascii="Arial" w:hAnsi="Arial" w:cs="Arial"/>
          <w:color w:val="000000" w:themeColor="text1"/>
          <w:sz w:val="20"/>
          <w:szCs w:val="20"/>
        </w:rPr>
      </w:pPr>
      <w:r w:rsidRPr="00B643F6">
        <w:rPr>
          <w:rFonts w:ascii="Arial" w:hAnsi="Arial" w:cs="Arial"/>
          <w:color w:val="000000" w:themeColor="text1"/>
          <w:sz w:val="20"/>
          <w:szCs w:val="20"/>
        </w:rPr>
        <w:t>IO01</w:t>
      </w:r>
      <w:r w:rsidR="003A460B" w:rsidRPr="00B643F6">
        <w:rPr>
          <w:rFonts w:ascii="Arial" w:hAnsi="Arial" w:cs="Arial"/>
          <w:color w:val="000000" w:themeColor="text1"/>
          <w:sz w:val="20"/>
          <w:szCs w:val="20"/>
        </w:rPr>
        <w:t xml:space="preserve"> </w:t>
      </w:r>
      <w:r w:rsidRPr="00B643F6">
        <w:rPr>
          <w:rFonts w:ascii="Arial" w:hAnsi="Arial" w:cs="Arial"/>
          <w:color w:val="000000" w:themeColor="text1"/>
          <w:sz w:val="20"/>
          <w:szCs w:val="20"/>
        </w:rPr>
        <w:t xml:space="preserve">– </w:t>
      </w:r>
      <w:r w:rsidR="00AB4A44" w:rsidRPr="00B643F6">
        <w:rPr>
          <w:rFonts w:ascii="Arial" w:hAnsi="Arial" w:cs="Arial"/>
          <w:color w:val="000000" w:themeColor="text1"/>
          <w:sz w:val="20"/>
          <w:szCs w:val="20"/>
        </w:rPr>
        <w:t xml:space="preserve">VENKOVNÍ KANALIZACE A </w:t>
      </w:r>
      <w:r w:rsidR="002308A1" w:rsidRPr="00B643F6">
        <w:rPr>
          <w:rFonts w:ascii="Arial" w:hAnsi="Arial" w:cs="Arial"/>
          <w:color w:val="000000" w:themeColor="text1"/>
          <w:sz w:val="20"/>
          <w:szCs w:val="20"/>
        </w:rPr>
        <w:t>PŘÍPOJKA KANALIZACE</w:t>
      </w:r>
    </w:p>
    <w:p w14:paraId="695FB433" w14:textId="77777777" w:rsidR="00104839" w:rsidRPr="00B643F6" w:rsidRDefault="00104839" w:rsidP="003A460B">
      <w:pPr>
        <w:ind w:firstLine="708"/>
        <w:jc w:val="both"/>
        <w:rPr>
          <w:rFonts w:ascii="Arial" w:hAnsi="Arial" w:cs="Arial"/>
          <w:color w:val="000000" w:themeColor="text1"/>
          <w:sz w:val="20"/>
          <w:szCs w:val="20"/>
        </w:rPr>
      </w:pPr>
    </w:p>
    <w:p w14:paraId="56D76074" w14:textId="5FE134AA" w:rsidR="00B44052" w:rsidRPr="00B643F6" w:rsidRDefault="00104839" w:rsidP="003A460B">
      <w:pPr>
        <w:jc w:val="both"/>
        <w:rPr>
          <w:rFonts w:ascii="Arial" w:hAnsi="Arial" w:cs="Arial"/>
          <w:b/>
          <w:sz w:val="20"/>
          <w:szCs w:val="20"/>
        </w:rPr>
      </w:pPr>
      <w:r w:rsidRPr="00B643F6">
        <w:rPr>
          <w:rFonts w:ascii="Arial" w:hAnsi="Arial" w:cs="Arial"/>
          <w:b/>
          <w:sz w:val="20"/>
          <w:szCs w:val="20"/>
        </w:rPr>
        <w:t>A</w:t>
      </w:r>
      <w:r w:rsidR="00B85A61" w:rsidRPr="00B643F6">
        <w:rPr>
          <w:rFonts w:ascii="Arial" w:hAnsi="Arial" w:cs="Arial"/>
          <w:b/>
          <w:sz w:val="20"/>
          <w:szCs w:val="20"/>
        </w:rPr>
        <w:t>.3</w:t>
      </w:r>
      <w:r w:rsidR="00B85A61" w:rsidRPr="00B643F6">
        <w:rPr>
          <w:rFonts w:ascii="Arial" w:hAnsi="Arial" w:cs="Arial"/>
          <w:b/>
          <w:sz w:val="20"/>
          <w:szCs w:val="20"/>
        </w:rPr>
        <w:tab/>
      </w:r>
      <w:r w:rsidR="00B44052" w:rsidRPr="00B643F6">
        <w:rPr>
          <w:rFonts w:ascii="Arial" w:hAnsi="Arial" w:cs="Arial"/>
          <w:b/>
          <w:sz w:val="20"/>
          <w:szCs w:val="20"/>
        </w:rPr>
        <w:t>Seznam vstupních podkladů</w:t>
      </w:r>
    </w:p>
    <w:p w14:paraId="5DAE429C" w14:textId="013E473F" w:rsidR="00751712" w:rsidRPr="00B643F6" w:rsidRDefault="00751712" w:rsidP="003A460B">
      <w:pPr>
        <w:jc w:val="both"/>
        <w:rPr>
          <w:rFonts w:ascii="Arial" w:hAnsi="Arial" w:cs="Arial"/>
          <w:b/>
          <w:sz w:val="20"/>
          <w:szCs w:val="20"/>
        </w:rPr>
      </w:pPr>
    </w:p>
    <w:p w14:paraId="4D3FF6EE" w14:textId="6CFA047D" w:rsidR="00751712" w:rsidRPr="00D6613C" w:rsidRDefault="00751712" w:rsidP="00751712">
      <w:pPr>
        <w:pStyle w:val="Odstavecseseznamem"/>
        <w:numPr>
          <w:ilvl w:val="0"/>
          <w:numId w:val="44"/>
        </w:numPr>
        <w:jc w:val="both"/>
        <w:rPr>
          <w:rFonts w:ascii="Arial" w:hAnsi="Arial" w:cs="Arial"/>
          <w:b/>
          <w:sz w:val="20"/>
          <w:szCs w:val="20"/>
        </w:rPr>
      </w:pPr>
      <w:r w:rsidRPr="00D6613C">
        <w:rPr>
          <w:rFonts w:ascii="Arial" w:hAnsi="Arial" w:cs="Arial"/>
          <w:sz w:val="20"/>
          <w:szCs w:val="20"/>
        </w:rPr>
        <w:t>základní informace o rozhodnutích nebo opatřeních, na jejichž základě byla stavba povolena - označení stavebního úřadu, jméno autorizovaného inspektora, datum vyhotovení a číslo jednací rozhodnutí nebo opatření,</w:t>
      </w:r>
    </w:p>
    <w:p w14:paraId="4E8B2D70" w14:textId="661DFFE9" w:rsidR="00751712" w:rsidRPr="00B643F6" w:rsidRDefault="00751712" w:rsidP="00751712">
      <w:pPr>
        <w:jc w:val="both"/>
        <w:rPr>
          <w:rFonts w:ascii="Arial" w:hAnsi="Arial" w:cs="Arial"/>
          <w:b/>
          <w:sz w:val="20"/>
          <w:szCs w:val="20"/>
        </w:rPr>
      </w:pPr>
    </w:p>
    <w:p w14:paraId="27EF7D4A" w14:textId="685350C9" w:rsidR="00751712" w:rsidRPr="00B643F6" w:rsidRDefault="00964791" w:rsidP="00964791">
      <w:pPr>
        <w:ind w:left="708"/>
        <w:jc w:val="both"/>
        <w:rPr>
          <w:rFonts w:ascii="Arial" w:eastAsiaTheme="minorHAnsi" w:hAnsi="Arial" w:cs="Arial"/>
          <w:b/>
          <w:bCs/>
          <w:sz w:val="20"/>
          <w:szCs w:val="20"/>
          <w:lang w:eastAsia="en-US"/>
        </w:rPr>
      </w:pPr>
      <w:r w:rsidRPr="00B643F6">
        <w:rPr>
          <w:rFonts w:ascii="Arial" w:eastAsiaTheme="minorHAnsi" w:hAnsi="Arial" w:cs="Arial"/>
          <w:b/>
          <w:bCs/>
          <w:sz w:val="20"/>
          <w:szCs w:val="20"/>
          <w:lang w:eastAsia="en-US"/>
        </w:rPr>
        <w:t>Přístavba a stavební úpravy dílen objekt čp. 258, ul. Horská, Hořejší Vrchlabí</w:t>
      </w:r>
    </w:p>
    <w:p w14:paraId="1A6F2BB1" w14:textId="77777777" w:rsidR="00964791" w:rsidRPr="00B643F6" w:rsidRDefault="00964791" w:rsidP="00964791">
      <w:pPr>
        <w:ind w:left="708"/>
        <w:jc w:val="both"/>
        <w:rPr>
          <w:rFonts w:ascii="Arial" w:hAnsi="Arial" w:cs="Arial"/>
          <w:b/>
          <w:sz w:val="20"/>
          <w:szCs w:val="20"/>
        </w:rPr>
      </w:pPr>
      <w:proofErr w:type="spellStart"/>
      <w:r w:rsidRPr="00B643F6">
        <w:rPr>
          <w:rFonts w:ascii="Arial" w:hAnsi="Arial" w:cs="Arial"/>
          <w:b/>
          <w:sz w:val="20"/>
          <w:szCs w:val="20"/>
        </w:rPr>
        <w:t>Spis.zn</w:t>
      </w:r>
      <w:proofErr w:type="spellEnd"/>
      <w:r w:rsidRPr="00B643F6">
        <w:rPr>
          <w:rFonts w:ascii="Arial" w:hAnsi="Arial" w:cs="Arial"/>
          <w:b/>
          <w:sz w:val="20"/>
          <w:szCs w:val="20"/>
        </w:rPr>
        <w:t xml:space="preserve">.: </w:t>
      </w:r>
      <w:proofErr w:type="spellStart"/>
      <w:r w:rsidRPr="00B643F6">
        <w:rPr>
          <w:rFonts w:ascii="Arial" w:hAnsi="Arial" w:cs="Arial"/>
          <w:b/>
          <w:sz w:val="20"/>
          <w:szCs w:val="20"/>
        </w:rPr>
        <w:t>výst</w:t>
      </w:r>
      <w:proofErr w:type="spellEnd"/>
      <w:r w:rsidRPr="00B643F6">
        <w:rPr>
          <w:rFonts w:ascii="Arial" w:hAnsi="Arial" w:cs="Arial"/>
          <w:b/>
          <w:sz w:val="20"/>
          <w:szCs w:val="20"/>
        </w:rPr>
        <w:t>. 619/2021/Er</w:t>
      </w:r>
    </w:p>
    <w:p w14:paraId="1F9C1550" w14:textId="15B385B4" w:rsidR="00B44052" w:rsidRPr="00B643F6" w:rsidRDefault="00964791" w:rsidP="00964791">
      <w:pPr>
        <w:ind w:left="708"/>
        <w:jc w:val="both"/>
        <w:rPr>
          <w:rFonts w:ascii="Arial" w:hAnsi="Arial" w:cs="Arial"/>
          <w:b/>
          <w:sz w:val="20"/>
          <w:szCs w:val="20"/>
        </w:rPr>
      </w:pPr>
      <w:r w:rsidRPr="00B643F6">
        <w:rPr>
          <w:rFonts w:ascii="Arial" w:hAnsi="Arial" w:cs="Arial"/>
          <w:b/>
          <w:sz w:val="20"/>
          <w:szCs w:val="20"/>
        </w:rPr>
        <w:t>Č.j.: MUVR/25951/2021/ERLMA</w:t>
      </w:r>
    </w:p>
    <w:p w14:paraId="231D0F1A" w14:textId="710AF2DD" w:rsidR="00964791" w:rsidRPr="00B643F6" w:rsidRDefault="00964791" w:rsidP="00964791">
      <w:pPr>
        <w:ind w:left="708"/>
        <w:jc w:val="both"/>
        <w:rPr>
          <w:rFonts w:ascii="Arial" w:hAnsi="Arial" w:cs="Arial"/>
          <w:b/>
          <w:sz w:val="20"/>
          <w:szCs w:val="20"/>
        </w:rPr>
      </w:pPr>
      <w:r w:rsidRPr="00B643F6">
        <w:rPr>
          <w:rFonts w:ascii="Arial" w:hAnsi="Arial" w:cs="Arial"/>
          <w:b/>
          <w:sz w:val="20"/>
          <w:szCs w:val="20"/>
        </w:rPr>
        <w:t>Ze dne 21.6.2021</w:t>
      </w:r>
    </w:p>
    <w:p w14:paraId="4C13F023" w14:textId="3A0A0EA7" w:rsidR="00964791" w:rsidRPr="00B643F6" w:rsidRDefault="00964791" w:rsidP="00964791">
      <w:pPr>
        <w:ind w:left="708"/>
        <w:jc w:val="both"/>
        <w:rPr>
          <w:rFonts w:ascii="Arial" w:hAnsi="Arial" w:cs="Arial"/>
          <w:b/>
          <w:sz w:val="20"/>
          <w:szCs w:val="20"/>
        </w:rPr>
      </w:pPr>
      <w:r w:rsidRPr="00B643F6">
        <w:rPr>
          <w:rFonts w:ascii="Arial" w:hAnsi="Arial" w:cs="Arial"/>
          <w:b/>
          <w:sz w:val="20"/>
          <w:szCs w:val="20"/>
        </w:rPr>
        <w:t>Ke dni 21.</w:t>
      </w:r>
      <w:r w:rsidR="0083138A" w:rsidRPr="00B643F6">
        <w:rPr>
          <w:rFonts w:ascii="Arial" w:hAnsi="Arial" w:cs="Arial"/>
          <w:b/>
          <w:sz w:val="20"/>
          <w:szCs w:val="20"/>
        </w:rPr>
        <w:t>7</w:t>
      </w:r>
      <w:r w:rsidRPr="00B643F6">
        <w:rPr>
          <w:rFonts w:ascii="Arial" w:hAnsi="Arial" w:cs="Arial"/>
          <w:b/>
          <w:sz w:val="20"/>
          <w:szCs w:val="20"/>
        </w:rPr>
        <w:t xml:space="preserve">.2021 nenabylo </w:t>
      </w:r>
      <w:r w:rsidR="0083138A" w:rsidRPr="00B643F6">
        <w:rPr>
          <w:rFonts w:ascii="Arial" w:hAnsi="Arial" w:cs="Arial"/>
          <w:b/>
          <w:sz w:val="20"/>
          <w:szCs w:val="20"/>
        </w:rPr>
        <w:t xml:space="preserve">rozhodnutí </w:t>
      </w:r>
      <w:r w:rsidRPr="00B643F6">
        <w:rPr>
          <w:rFonts w:ascii="Arial" w:hAnsi="Arial" w:cs="Arial"/>
          <w:b/>
          <w:sz w:val="20"/>
          <w:szCs w:val="20"/>
        </w:rPr>
        <w:t>právní moci</w:t>
      </w:r>
    </w:p>
    <w:p w14:paraId="1CCFC890" w14:textId="0F200062" w:rsidR="00964791" w:rsidRPr="00D6613C" w:rsidRDefault="00964791" w:rsidP="00964791">
      <w:pPr>
        <w:jc w:val="both"/>
        <w:rPr>
          <w:rFonts w:ascii="Arial" w:hAnsi="Arial" w:cs="Arial"/>
          <w:b/>
          <w:sz w:val="20"/>
          <w:szCs w:val="20"/>
        </w:rPr>
      </w:pPr>
    </w:p>
    <w:p w14:paraId="59BB77C2" w14:textId="6CC6DFBB" w:rsidR="00964791" w:rsidRPr="00D6613C" w:rsidRDefault="00964791" w:rsidP="00D6613C">
      <w:pPr>
        <w:ind w:left="705" w:hanging="279"/>
        <w:jc w:val="both"/>
        <w:rPr>
          <w:rFonts w:ascii="Arial" w:hAnsi="Arial" w:cs="Arial"/>
          <w:b/>
          <w:sz w:val="20"/>
          <w:szCs w:val="20"/>
        </w:rPr>
      </w:pPr>
      <w:r w:rsidRPr="00D6613C">
        <w:rPr>
          <w:rFonts w:ascii="Arial" w:hAnsi="Arial" w:cs="Arial"/>
          <w:sz w:val="20"/>
          <w:szCs w:val="20"/>
        </w:rPr>
        <w:t xml:space="preserve">b) </w:t>
      </w:r>
      <w:r w:rsidRPr="00D6613C">
        <w:rPr>
          <w:rFonts w:ascii="Arial" w:hAnsi="Arial" w:cs="Arial"/>
          <w:sz w:val="20"/>
          <w:szCs w:val="20"/>
        </w:rPr>
        <w:tab/>
        <w:t>základní informace o dokumentaci nebo projektové dokumentaci, na jejímž základě byla zpracována projektová dokumentace pro provádění stavby,</w:t>
      </w:r>
    </w:p>
    <w:p w14:paraId="4A653085" w14:textId="77777777" w:rsidR="00964791" w:rsidRPr="00B643F6" w:rsidRDefault="00964791" w:rsidP="00964791">
      <w:pPr>
        <w:jc w:val="both"/>
        <w:rPr>
          <w:rFonts w:ascii="Arial" w:hAnsi="Arial" w:cs="Arial"/>
          <w:sz w:val="20"/>
          <w:szCs w:val="20"/>
        </w:rPr>
      </w:pPr>
    </w:p>
    <w:p w14:paraId="08D3346F" w14:textId="77777777" w:rsidR="001A59B1" w:rsidRPr="00B643F6" w:rsidRDefault="00B125E8" w:rsidP="002379FF">
      <w:pPr>
        <w:pStyle w:val="Odstavecseseznamem"/>
        <w:numPr>
          <w:ilvl w:val="0"/>
          <w:numId w:val="31"/>
        </w:numPr>
        <w:ind w:left="748"/>
        <w:jc w:val="both"/>
        <w:rPr>
          <w:rFonts w:ascii="Arial" w:hAnsi="Arial" w:cs="Arial"/>
          <w:sz w:val="20"/>
          <w:szCs w:val="20"/>
        </w:rPr>
      </w:pPr>
      <w:r w:rsidRPr="00B643F6">
        <w:rPr>
          <w:rFonts w:ascii="Arial" w:hAnsi="Arial" w:cs="Arial"/>
          <w:sz w:val="20"/>
          <w:szCs w:val="20"/>
        </w:rPr>
        <w:t>zadání a požadavky investora</w:t>
      </w:r>
    </w:p>
    <w:p w14:paraId="7DB564DF" w14:textId="333CDD65" w:rsidR="001A59B1" w:rsidRPr="00B643F6" w:rsidRDefault="001A59B1" w:rsidP="002379FF">
      <w:pPr>
        <w:pStyle w:val="Odstavecseseznamem"/>
        <w:numPr>
          <w:ilvl w:val="0"/>
          <w:numId w:val="31"/>
        </w:numPr>
        <w:ind w:left="748"/>
        <w:jc w:val="both"/>
        <w:rPr>
          <w:rFonts w:ascii="Arial" w:hAnsi="Arial" w:cs="Arial"/>
          <w:sz w:val="20"/>
          <w:szCs w:val="20"/>
        </w:rPr>
      </w:pPr>
      <w:r w:rsidRPr="00B643F6">
        <w:rPr>
          <w:rFonts w:ascii="Arial" w:hAnsi="Arial" w:cs="Arial"/>
          <w:sz w:val="20"/>
          <w:szCs w:val="20"/>
        </w:rPr>
        <w:t>s</w:t>
      </w:r>
      <w:r w:rsidRPr="00B643F6">
        <w:rPr>
          <w:rFonts w:ascii="Arial" w:hAnsi="Arial" w:cs="Arial"/>
          <w:bCs/>
          <w:snapToGrid w:val="0"/>
          <w:sz w:val="20"/>
          <w:szCs w:val="20"/>
        </w:rPr>
        <w:t>tudie provedení Ing. Marek Pavlíček.</w:t>
      </w:r>
    </w:p>
    <w:p w14:paraId="186EFD76" w14:textId="4CD29A81" w:rsidR="007F6E13" w:rsidRPr="00B643F6" w:rsidRDefault="00B44052" w:rsidP="002379FF">
      <w:pPr>
        <w:pStyle w:val="Odstavecseseznamem"/>
        <w:numPr>
          <w:ilvl w:val="0"/>
          <w:numId w:val="31"/>
        </w:numPr>
        <w:ind w:left="748"/>
        <w:jc w:val="both"/>
        <w:rPr>
          <w:rFonts w:ascii="Arial" w:hAnsi="Arial" w:cs="Arial"/>
          <w:sz w:val="20"/>
          <w:szCs w:val="20"/>
        </w:rPr>
      </w:pPr>
      <w:r w:rsidRPr="00B643F6">
        <w:rPr>
          <w:rFonts w:ascii="Arial" w:hAnsi="Arial" w:cs="Arial"/>
          <w:sz w:val="20"/>
          <w:szCs w:val="20"/>
        </w:rPr>
        <w:t>prohlídka místa stavby</w:t>
      </w:r>
      <w:r w:rsidR="006919BE" w:rsidRPr="00B643F6">
        <w:rPr>
          <w:rFonts w:ascii="Arial" w:hAnsi="Arial" w:cs="Arial"/>
          <w:sz w:val="20"/>
          <w:szCs w:val="20"/>
        </w:rPr>
        <w:t xml:space="preserve"> projektanty</w:t>
      </w:r>
      <w:r w:rsidR="000E0EA9" w:rsidRPr="00B643F6">
        <w:rPr>
          <w:rFonts w:ascii="Arial" w:hAnsi="Arial" w:cs="Arial"/>
          <w:sz w:val="20"/>
          <w:szCs w:val="20"/>
        </w:rPr>
        <w:t xml:space="preserve"> a </w:t>
      </w:r>
      <w:r w:rsidR="007F6E13" w:rsidRPr="00B643F6">
        <w:rPr>
          <w:rFonts w:ascii="Arial" w:hAnsi="Arial" w:cs="Arial"/>
          <w:sz w:val="20"/>
          <w:szCs w:val="20"/>
        </w:rPr>
        <w:t xml:space="preserve">pořízení fotodokumentace </w:t>
      </w:r>
      <w:r w:rsidR="002308A1" w:rsidRPr="00B643F6">
        <w:rPr>
          <w:rFonts w:ascii="Arial" w:hAnsi="Arial" w:cs="Arial"/>
          <w:sz w:val="20"/>
          <w:szCs w:val="20"/>
        </w:rPr>
        <w:t>18</w:t>
      </w:r>
      <w:r w:rsidR="007F6E13" w:rsidRPr="00B643F6">
        <w:rPr>
          <w:rFonts w:ascii="Arial" w:hAnsi="Arial" w:cs="Arial"/>
          <w:sz w:val="20"/>
          <w:szCs w:val="20"/>
        </w:rPr>
        <w:t>.</w:t>
      </w:r>
      <w:r w:rsidR="002308A1" w:rsidRPr="00B643F6">
        <w:rPr>
          <w:rFonts w:ascii="Arial" w:hAnsi="Arial" w:cs="Arial"/>
          <w:sz w:val="20"/>
          <w:szCs w:val="20"/>
        </w:rPr>
        <w:t>6</w:t>
      </w:r>
      <w:r w:rsidR="007F6E13" w:rsidRPr="00B643F6">
        <w:rPr>
          <w:rFonts w:ascii="Arial" w:hAnsi="Arial" w:cs="Arial"/>
          <w:sz w:val="20"/>
          <w:szCs w:val="20"/>
        </w:rPr>
        <w:t>.20</w:t>
      </w:r>
      <w:r w:rsidR="002308A1" w:rsidRPr="00B643F6">
        <w:rPr>
          <w:rFonts w:ascii="Arial" w:hAnsi="Arial" w:cs="Arial"/>
          <w:sz w:val="20"/>
          <w:szCs w:val="20"/>
        </w:rPr>
        <w:t>20; 2.9.2020</w:t>
      </w:r>
    </w:p>
    <w:p w14:paraId="4B0D80F8" w14:textId="3F2DB7E1" w:rsidR="00BD47C2" w:rsidRPr="00B643F6" w:rsidRDefault="007F6E13" w:rsidP="002379FF">
      <w:pPr>
        <w:pStyle w:val="Odstavecseseznamem"/>
        <w:numPr>
          <w:ilvl w:val="0"/>
          <w:numId w:val="31"/>
        </w:numPr>
        <w:ind w:left="748"/>
        <w:jc w:val="both"/>
        <w:rPr>
          <w:rFonts w:ascii="Arial" w:hAnsi="Arial" w:cs="Arial"/>
          <w:sz w:val="20"/>
          <w:szCs w:val="20"/>
        </w:rPr>
      </w:pPr>
      <w:r w:rsidRPr="00B643F6">
        <w:rPr>
          <w:rFonts w:ascii="Arial" w:hAnsi="Arial" w:cs="Arial"/>
          <w:sz w:val="20"/>
          <w:szCs w:val="20"/>
        </w:rPr>
        <w:t xml:space="preserve">geodetické </w:t>
      </w:r>
      <w:r w:rsidR="002308A1" w:rsidRPr="00B643F6">
        <w:rPr>
          <w:rFonts w:ascii="Arial" w:hAnsi="Arial" w:cs="Arial"/>
          <w:sz w:val="20"/>
          <w:szCs w:val="20"/>
        </w:rPr>
        <w:t>podk</w:t>
      </w:r>
      <w:r w:rsidR="00D204AF" w:rsidRPr="00B643F6">
        <w:rPr>
          <w:rFonts w:ascii="Arial" w:hAnsi="Arial" w:cs="Arial"/>
          <w:sz w:val="20"/>
          <w:szCs w:val="20"/>
        </w:rPr>
        <w:t>l</w:t>
      </w:r>
      <w:r w:rsidR="002308A1" w:rsidRPr="00B643F6">
        <w:rPr>
          <w:rFonts w:ascii="Arial" w:hAnsi="Arial" w:cs="Arial"/>
          <w:sz w:val="20"/>
          <w:szCs w:val="20"/>
        </w:rPr>
        <w:t>ady Geodézie Dvůr Králové s.r.o. 2.7.2020</w:t>
      </w:r>
    </w:p>
    <w:p w14:paraId="1FD21F62" w14:textId="1386030A" w:rsidR="00BD47C2" w:rsidRPr="00B643F6" w:rsidRDefault="00BD47C2" w:rsidP="002379FF">
      <w:pPr>
        <w:pStyle w:val="Odstavecseseznamem"/>
        <w:numPr>
          <w:ilvl w:val="0"/>
          <w:numId w:val="31"/>
        </w:numPr>
        <w:ind w:left="748"/>
        <w:jc w:val="both"/>
        <w:rPr>
          <w:rFonts w:ascii="Arial" w:hAnsi="Arial" w:cs="Arial"/>
          <w:sz w:val="20"/>
          <w:szCs w:val="20"/>
        </w:rPr>
      </w:pPr>
      <w:r w:rsidRPr="00B643F6">
        <w:rPr>
          <w:rFonts w:ascii="Arial" w:hAnsi="Arial" w:cs="Arial"/>
          <w:sz w:val="20"/>
          <w:szCs w:val="20"/>
        </w:rPr>
        <w:t>Radonový průzkum byl proveden 1.10.2019</w:t>
      </w:r>
    </w:p>
    <w:p w14:paraId="49935D4A" w14:textId="24820CE2" w:rsidR="007F6E13" w:rsidRPr="00B643F6" w:rsidRDefault="00B44052" w:rsidP="002379FF">
      <w:pPr>
        <w:pStyle w:val="Odstavecseseznamem"/>
        <w:numPr>
          <w:ilvl w:val="0"/>
          <w:numId w:val="31"/>
        </w:numPr>
        <w:ind w:left="748"/>
        <w:jc w:val="both"/>
        <w:rPr>
          <w:rFonts w:ascii="Arial" w:hAnsi="Arial" w:cs="Arial"/>
          <w:sz w:val="20"/>
          <w:szCs w:val="20"/>
        </w:rPr>
      </w:pPr>
      <w:r w:rsidRPr="00B643F6">
        <w:rPr>
          <w:rFonts w:ascii="Arial" w:hAnsi="Arial" w:cs="Arial"/>
          <w:sz w:val="20"/>
          <w:szCs w:val="20"/>
        </w:rPr>
        <w:t>příslušn</w:t>
      </w:r>
      <w:r w:rsidR="00383431" w:rsidRPr="00B643F6">
        <w:rPr>
          <w:rFonts w:ascii="Arial" w:hAnsi="Arial" w:cs="Arial"/>
          <w:sz w:val="20"/>
          <w:szCs w:val="20"/>
        </w:rPr>
        <w:t>á legislativa</w:t>
      </w:r>
      <w:r w:rsidR="00E866E6" w:rsidRPr="00B643F6">
        <w:rPr>
          <w:rFonts w:ascii="Arial" w:hAnsi="Arial" w:cs="Arial"/>
          <w:sz w:val="20"/>
          <w:szCs w:val="20"/>
        </w:rPr>
        <w:t>,</w:t>
      </w:r>
      <w:r w:rsidRPr="00B643F6">
        <w:rPr>
          <w:rFonts w:ascii="Arial" w:hAnsi="Arial" w:cs="Arial"/>
          <w:sz w:val="20"/>
          <w:szCs w:val="20"/>
        </w:rPr>
        <w:t xml:space="preserve"> ČSN a OTP</w:t>
      </w:r>
    </w:p>
    <w:p w14:paraId="2C350EFF" w14:textId="4A114096" w:rsidR="00964791" w:rsidRPr="00B643F6" w:rsidRDefault="00964791" w:rsidP="00964791">
      <w:pPr>
        <w:jc w:val="both"/>
        <w:rPr>
          <w:rFonts w:ascii="Arial" w:hAnsi="Arial" w:cs="Arial"/>
          <w:sz w:val="20"/>
          <w:szCs w:val="20"/>
        </w:rPr>
      </w:pPr>
    </w:p>
    <w:p w14:paraId="12E79A41" w14:textId="594E626B" w:rsidR="00964791" w:rsidRPr="00D6613C" w:rsidRDefault="00964791" w:rsidP="00D6613C">
      <w:pPr>
        <w:ind w:firstLine="426"/>
        <w:jc w:val="both"/>
        <w:rPr>
          <w:rFonts w:ascii="Arial" w:hAnsi="Arial" w:cs="Arial"/>
          <w:sz w:val="20"/>
          <w:szCs w:val="20"/>
        </w:rPr>
      </w:pPr>
      <w:r w:rsidRPr="00D6613C">
        <w:rPr>
          <w:rFonts w:ascii="Arial" w:hAnsi="Arial" w:cs="Arial"/>
          <w:sz w:val="20"/>
          <w:szCs w:val="20"/>
        </w:rPr>
        <w:t xml:space="preserve">c) další podklady.   </w:t>
      </w:r>
    </w:p>
    <w:p w14:paraId="2F227DC3" w14:textId="593F61FA" w:rsidR="00964791" w:rsidRPr="00D6613C" w:rsidRDefault="00964791" w:rsidP="00964791">
      <w:pPr>
        <w:jc w:val="both"/>
        <w:rPr>
          <w:rFonts w:ascii="Arial" w:hAnsi="Arial" w:cs="Arial"/>
          <w:sz w:val="20"/>
          <w:szCs w:val="20"/>
        </w:rPr>
      </w:pPr>
    </w:p>
    <w:p w14:paraId="6F9EA03D" w14:textId="62E9CABA" w:rsidR="00964791" w:rsidRPr="00D6613C" w:rsidRDefault="00964791" w:rsidP="00964791">
      <w:pPr>
        <w:jc w:val="both"/>
        <w:rPr>
          <w:rFonts w:ascii="Arial" w:hAnsi="Arial" w:cs="Arial"/>
          <w:sz w:val="20"/>
          <w:szCs w:val="20"/>
        </w:rPr>
      </w:pPr>
      <w:r w:rsidRPr="00D6613C">
        <w:rPr>
          <w:rFonts w:ascii="Arial" w:hAnsi="Arial" w:cs="Arial"/>
          <w:sz w:val="20"/>
          <w:szCs w:val="20"/>
        </w:rPr>
        <w:t>Nejsou známy.</w:t>
      </w:r>
    </w:p>
    <w:p w14:paraId="3BA52A99" w14:textId="77777777" w:rsidR="00964791" w:rsidRPr="00B643F6" w:rsidRDefault="00964791" w:rsidP="00964791">
      <w:pPr>
        <w:jc w:val="both"/>
        <w:rPr>
          <w:rFonts w:ascii="Arial" w:hAnsi="Arial" w:cs="Arial"/>
          <w:sz w:val="20"/>
          <w:szCs w:val="20"/>
        </w:rPr>
      </w:pPr>
    </w:p>
    <w:p w14:paraId="0AE89B14" w14:textId="4D9EBEFA" w:rsidR="0013237E" w:rsidRPr="00E0137E" w:rsidRDefault="00D7004C" w:rsidP="003A460B">
      <w:pPr>
        <w:jc w:val="both"/>
        <w:rPr>
          <w:rFonts w:ascii="Arial" w:hAnsi="Arial" w:cs="Arial"/>
          <w:sz w:val="20"/>
          <w:szCs w:val="20"/>
        </w:rPr>
      </w:pPr>
      <w:r w:rsidRPr="00E0137E">
        <w:rPr>
          <w:rFonts w:ascii="Arial" w:hAnsi="Arial" w:cs="Arial"/>
          <w:sz w:val="20"/>
          <w:szCs w:val="20"/>
        </w:rPr>
        <w:t xml:space="preserve">Čestice </w:t>
      </w:r>
      <w:r w:rsidR="00F059CA" w:rsidRPr="00E0137E">
        <w:rPr>
          <w:rFonts w:ascii="Arial" w:hAnsi="Arial" w:cs="Arial"/>
          <w:sz w:val="20"/>
          <w:szCs w:val="20"/>
        </w:rPr>
        <w:t>7</w:t>
      </w:r>
      <w:r w:rsidRPr="00E0137E">
        <w:rPr>
          <w:rFonts w:ascii="Arial" w:hAnsi="Arial" w:cs="Arial"/>
          <w:sz w:val="20"/>
          <w:szCs w:val="20"/>
        </w:rPr>
        <w:t>/20</w:t>
      </w:r>
      <w:r w:rsidR="00FE57D6" w:rsidRPr="00E0137E">
        <w:rPr>
          <w:rFonts w:ascii="Arial" w:hAnsi="Arial" w:cs="Arial"/>
          <w:sz w:val="20"/>
          <w:szCs w:val="20"/>
        </w:rPr>
        <w:t>20</w:t>
      </w:r>
      <w:r w:rsidR="00FE57D6"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r>
      <w:r w:rsidRPr="00E0137E">
        <w:rPr>
          <w:rFonts w:ascii="Arial" w:hAnsi="Arial" w:cs="Arial"/>
          <w:sz w:val="20"/>
          <w:szCs w:val="20"/>
        </w:rPr>
        <w:tab/>
        <w:t>Ing. Oldřich Barvíř</w:t>
      </w:r>
    </w:p>
    <w:sectPr w:rsidR="0013237E" w:rsidRPr="00E0137E" w:rsidSect="003E46A9">
      <w:headerReference w:type="default" r:id="rId17"/>
      <w:footerReference w:type="default" r:id="rId18"/>
      <w:pgSz w:w="11906" w:h="16838"/>
      <w:pgMar w:top="993" w:right="991" w:bottom="993" w:left="1134" w:header="284" w:footer="47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48C36" w14:textId="77777777" w:rsidR="00B959D2" w:rsidRDefault="00B959D2" w:rsidP="00014F54">
      <w:r>
        <w:separator/>
      </w:r>
    </w:p>
  </w:endnote>
  <w:endnote w:type="continuationSeparator" w:id="0">
    <w:p w14:paraId="138C1793" w14:textId="77777777" w:rsidR="00B959D2" w:rsidRDefault="00B959D2" w:rsidP="0001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689376"/>
      <w:docPartObj>
        <w:docPartGallery w:val="Page Numbers (Bottom of Page)"/>
        <w:docPartUnique/>
      </w:docPartObj>
    </w:sdtPr>
    <w:sdtEndPr>
      <w:rPr>
        <w:rFonts w:ascii="Arial" w:hAnsi="Arial" w:cs="Arial"/>
        <w:sz w:val="18"/>
        <w:szCs w:val="18"/>
      </w:rPr>
    </w:sdtEndPr>
    <w:sdtContent>
      <w:p w14:paraId="6C3EA68C" w14:textId="77777777" w:rsidR="00567816" w:rsidRDefault="00567816">
        <w:pPr>
          <w:pStyle w:val="Zpat"/>
          <w:jc w:val="center"/>
        </w:pPr>
      </w:p>
      <w:p w14:paraId="3A884504" w14:textId="77777777" w:rsidR="00567816" w:rsidRPr="00014F54" w:rsidRDefault="00567816">
        <w:pPr>
          <w:pStyle w:val="Zpat"/>
          <w:jc w:val="center"/>
          <w:rPr>
            <w:rFonts w:ascii="Arial" w:hAnsi="Arial" w:cs="Arial"/>
            <w:sz w:val="18"/>
            <w:szCs w:val="18"/>
          </w:rPr>
        </w:pPr>
        <w:r w:rsidRPr="00014F54">
          <w:rPr>
            <w:rFonts w:ascii="Arial" w:hAnsi="Arial" w:cs="Arial"/>
            <w:sz w:val="18"/>
            <w:szCs w:val="18"/>
          </w:rPr>
          <w:fldChar w:fldCharType="begin"/>
        </w:r>
        <w:r w:rsidRPr="00014F54">
          <w:rPr>
            <w:rFonts w:ascii="Arial" w:hAnsi="Arial" w:cs="Arial"/>
            <w:sz w:val="18"/>
            <w:szCs w:val="18"/>
          </w:rPr>
          <w:instrText>PAGE   \* MERGEFORMAT</w:instrText>
        </w:r>
        <w:r w:rsidRPr="00014F54">
          <w:rPr>
            <w:rFonts w:ascii="Arial" w:hAnsi="Arial" w:cs="Arial"/>
            <w:sz w:val="18"/>
            <w:szCs w:val="18"/>
          </w:rPr>
          <w:fldChar w:fldCharType="separate"/>
        </w:r>
        <w:r>
          <w:rPr>
            <w:rFonts w:ascii="Arial" w:hAnsi="Arial" w:cs="Arial"/>
            <w:noProof/>
            <w:sz w:val="18"/>
            <w:szCs w:val="18"/>
          </w:rPr>
          <w:t>22</w:t>
        </w:r>
        <w:r w:rsidRPr="00014F54">
          <w:rPr>
            <w:rFonts w:ascii="Arial" w:hAnsi="Arial" w:cs="Arial"/>
            <w:sz w:val="18"/>
            <w:szCs w:val="18"/>
          </w:rPr>
          <w:fldChar w:fldCharType="end"/>
        </w:r>
      </w:p>
    </w:sdtContent>
  </w:sdt>
  <w:p w14:paraId="18CC838C" w14:textId="77777777" w:rsidR="00567816" w:rsidRDefault="005678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B386" w14:textId="77777777" w:rsidR="00B959D2" w:rsidRDefault="00B959D2" w:rsidP="00014F54">
      <w:r>
        <w:separator/>
      </w:r>
    </w:p>
  </w:footnote>
  <w:footnote w:type="continuationSeparator" w:id="0">
    <w:p w14:paraId="5B5CD488" w14:textId="77777777" w:rsidR="00B959D2" w:rsidRDefault="00B959D2" w:rsidP="0001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E718" w14:textId="77777777" w:rsidR="00567816" w:rsidRDefault="00567816" w:rsidP="004B4F32">
    <w:pPr>
      <w:pStyle w:val="Zhlav"/>
      <w:jc w:val="center"/>
    </w:pPr>
  </w:p>
  <w:p w14:paraId="1DAA6E6B" w14:textId="77777777" w:rsidR="00567816" w:rsidRDefault="00567816" w:rsidP="004B4F3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596FEBC"/>
    <w:lvl w:ilvl="0">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4" w15:restartNumberingAfterBreak="0">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A94074D"/>
    <w:multiLevelType w:val="hybridMultilevel"/>
    <w:tmpl w:val="8B1AFE84"/>
    <w:lvl w:ilvl="0" w:tplc="B2E806D0">
      <w:start w:val="1"/>
      <w:numFmt w:val="lowerLetter"/>
      <w:lvlText w:val="%1)"/>
      <w:lvlJc w:val="left"/>
      <w:pPr>
        <w:ind w:left="720" w:hanging="360"/>
      </w:pPr>
      <w:rPr>
        <w:b w:val="0"/>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4A6350"/>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2172E4"/>
    <w:multiLevelType w:val="hybridMultilevel"/>
    <w:tmpl w:val="DED2E3D0"/>
    <w:lvl w:ilvl="0" w:tplc="4BBE0744">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BD67C7"/>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1160B5"/>
    <w:multiLevelType w:val="hybridMultilevel"/>
    <w:tmpl w:val="9F445F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597E94"/>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E0BB2"/>
    <w:multiLevelType w:val="hybridMultilevel"/>
    <w:tmpl w:val="871CDD66"/>
    <w:lvl w:ilvl="0" w:tplc="D2580DAA">
      <w:start w:val="1"/>
      <w:numFmt w:val="upperLetter"/>
      <w:lvlText w:val="%1)"/>
      <w:lvlJc w:val="left"/>
      <w:pPr>
        <w:ind w:left="720" w:hanging="360"/>
      </w:pPr>
      <w:rPr>
        <w:rFonts w:ascii="Times New Roman" w:hAnsi="Times New Roman" w:cs="Times New Roman" w:hint="default"/>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B54738"/>
    <w:multiLevelType w:val="hybridMultilevel"/>
    <w:tmpl w:val="B2C81F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E8258A"/>
    <w:multiLevelType w:val="hybridMultilevel"/>
    <w:tmpl w:val="D40A2BA8"/>
    <w:lvl w:ilvl="0" w:tplc="1BFCF384">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1E265419"/>
    <w:multiLevelType w:val="hybridMultilevel"/>
    <w:tmpl w:val="A4106780"/>
    <w:lvl w:ilvl="0" w:tplc="0804CBA8">
      <w:start w:val="1"/>
      <w:numFmt w:val="upperLetter"/>
      <w:lvlText w:val="%1."/>
      <w:lvlJc w:val="left"/>
      <w:pPr>
        <w:tabs>
          <w:tab w:val="num" w:pos="1065"/>
        </w:tabs>
        <w:ind w:left="1065" w:hanging="705"/>
      </w:pPr>
      <w:rPr>
        <w:rFonts w:hint="default"/>
        <w:sz w:val="28"/>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000630E"/>
    <w:multiLevelType w:val="hybridMultilevel"/>
    <w:tmpl w:val="DE40CE36"/>
    <w:lvl w:ilvl="0" w:tplc="D74C2F96">
      <w:start w:val="1"/>
      <w:numFmt w:val="decimal"/>
      <w:lvlText w:val="%1."/>
      <w:lvlJc w:val="left"/>
      <w:pPr>
        <w:ind w:left="720" w:hanging="360"/>
      </w:pPr>
      <w:rPr>
        <w:rFonts w:eastAsia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AD076C"/>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2E2A"/>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E1222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A502C"/>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C322A20"/>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23" w15:restartNumberingAfterBreak="0">
    <w:nsid w:val="2C3E06C1"/>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CA44C0A"/>
    <w:multiLevelType w:val="hybridMultilevel"/>
    <w:tmpl w:val="94E0D1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DB82F61"/>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133EB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493339B"/>
    <w:multiLevelType w:val="hybridMultilevel"/>
    <w:tmpl w:val="2408A1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CD1A5D"/>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D448FD"/>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B08592B"/>
    <w:multiLevelType w:val="hybridMultilevel"/>
    <w:tmpl w:val="3490F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08E5324"/>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5F1CCF"/>
    <w:multiLevelType w:val="hybridMultilevel"/>
    <w:tmpl w:val="4860DCF8"/>
    <w:lvl w:ilvl="0" w:tplc="0405000F">
      <w:start w:val="1"/>
      <w:numFmt w:val="decimal"/>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33" w15:restartNumberingAfterBreak="0">
    <w:nsid w:val="51B8572A"/>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123340"/>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816260"/>
    <w:multiLevelType w:val="hybridMultilevel"/>
    <w:tmpl w:val="B4549AF4"/>
    <w:lvl w:ilvl="0" w:tplc="D63672DA">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56740B"/>
    <w:multiLevelType w:val="hybridMultilevel"/>
    <w:tmpl w:val="8362C8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564164"/>
    <w:multiLevelType w:val="hybridMultilevel"/>
    <w:tmpl w:val="2BE4552A"/>
    <w:lvl w:ilvl="0" w:tplc="0405000F">
      <w:start w:val="1"/>
      <w:numFmt w:val="decimal"/>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38" w15:restartNumberingAfterBreak="0">
    <w:nsid w:val="61793B95"/>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8A2619"/>
    <w:multiLevelType w:val="hybridMultilevel"/>
    <w:tmpl w:val="19787CB0"/>
    <w:lvl w:ilvl="0" w:tplc="D71CE82C">
      <w:start w:val="1"/>
      <w:numFmt w:val="lowerLetter"/>
      <w:lvlText w:val="%1)"/>
      <w:lvlJc w:val="lef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BB7B43"/>
    <w:multiLevelType w:val="hybridMultilevel"/>
    <w:tmpl w:val="3B1888B8"/>
    <w:lvl w:ilvl="0" w:tplc="634A8FCA">
      <w:start w:val="1"/>
      <w:numFmt w:val="lowerLetter"/>
      <w:lvlText w:val="%1)"/>
      <w:lvlJc w:val="left"/>
      <w:pPr>
        <w:ind w:left="2916" w:hanging="360"/>
      </w:pPr>
      <w:rPr>
        <w:rFonts w:hint="default"/>
        <w:i w:val="0"/>
        <w:color w:val="auto"/>
        <w:u w:val="none"/>
      </w:rPr>
    </w:lvl>
    <w:lvl w:ilvl="1" w:tplc="04050019">
      <w:start w:val="1"/>
      <w:numFmt w:val="lowerLetter"/>
      <w:lvlText w:val="%2."/>
      <w:lvlJc w:val="left"/>
      <w:pPr>
        <w:ind w:left="3570" w:hanging="360"/>
      </w:pPr>
    </w:lvl>
    <w:lvl w:ilvl="2" w:tplc="0405001B">
      <w:start w:val="1"/>
      <w:numFmt w:val="lowerRoman"/>
      <w:lvlText w:val="%3."/>
      <w:lvlJc w:val="right"/>
      <w:pPr>
        <w:ind w:left="4290" w:hanging="180"/>
      </w:pPr>
    </w:lvl>
    <w:lvl w:ilvl="3" w:tplc="0405000F">
      <w:start w:val="1"/>
      <w:numFmt w:val="decimal"/>
      <w:lvlText w:val="%4."/>
      <w:lvlJc w:val="left"/>
      <w:pPr>
        <w:ind w:left="5010" w:hanging="360"/>
      </w:pPr>
    </w:lvl>
    <w:lvl w:ilvl="4" w:tplc="04050019">
      <w:start w:val="1"/>
      <w:numFmt w:val="lowerLetter"/>
      <w:lvlText w:val="%5."/>
      <w:lvlJc w:val="left"/>
      <w:pPr>
        <w:ind w:left="5730" w:hanging="360"/>
      </w:pPr>
    </w:lvl>
    <w:lvl w:ilvl="5" w:tplc="0405001B">
      <w:start w:val="1"/>
      <w:numFmt w:val="lowerRoman"/>
      <w:lvlText w:val="%6."/>
      <w:lvlJc w:val="right"/>
      <w:pPr>
        <w:ind w:left="6450" w:hanging="180"/>
      </w:pPr>
    </w:lvl>
    <w:lvl w:ilvl="6" w:tplc="0405000F" w:tentative="1">
      <w:start w:val="1"/>
      <w:numFmt w:val="decimal"/>
      <w:lvlText w:val="%7."/>
      <w:lvlJc w:val="left"/>
      <w:pPr>
        <w:ind w:left="7170" w:hanging="360"/>
      </w:pPr>
    </w:lvl>
    <w:lvl w:ilvl="7" w:tplc="04050019" w:tentative="1">
      <w:start w:val="1"/>
      <w:numFmt w:val="lowerLetter"/>
      <w:lvlText w:val="%8."/>
      <w:lvlJc w:val="left"/>
      <w:pPr>
        <w:ind w:left="7890" w:hanging="360"/>
      </w:pPr>
    </w:lvl>
    <w:lvl w:ilvl="8" w:tplc="0405001B" w:tentative="1">
      <w:start w:val="1"/>
      <w:numFmt w:val="lowerRoman"/>
      <w:lvlText w:val="%9."/>
      <w:lvlJc w:val="right"/>
      <w:pPr>
        <w:ind w:left="8610" w:hanging="180"/>
      </w:pPr>
    </w:lvl>
  </w:abstractNum>
  <w:abstractNum w:abstractNumId="41" w15:restartNumberingAfterBreak="0">
    <w:nsid w:val="6395087A"/>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42" w15:restartNumberingAfterBreak="0">
    <w:nsid w:val="68572E88"/>
    <w:multiLevelType w:val="hybridMultilevel"/>
    <w:tmpl w:val="E8E06A14"/>
    <w:lvl w:ilvl="0" w:tplc="67B883FC">
      <w:start w:val="1"/>
      <w:numFmt w:val="bullet"/>
      <w:lvlText w:val="-"/>
      <w:lvlJc w:val="left"/>
      <w:pPr>
        <w:ind w:left="1108" w:hanging="360"/>
      </w:pPr>
      <w:rPr>
        <w:rFonts w:ascii="Arial" w:eastAsia="Times New Roman" w:hAnsi="Arial" w:cs="Arial" w:hint="default"/>
      </w:rPr>
    </w:lvl>
    <w:lvl w:ilvl="1" w:tplc="04050003" w:tentative="1">
      <w:start w:val="1"/>
      <w:numFmt w:val="bullet"/>
      <w:lvlText w:val="o"/>
      <w:lvlJc w:val="left"/>
      <w:pPr>
        <w:ind w:left="1828" w:hanging="360"/>
      </w:pPr>
      <w:rPr>
        <w:rFonts w:ascii="Courier New" w:hAnsi="Courier New" w:cs="Courier New" w:hint="default"/>
      </w:rPr>
    </w:lvl>
    <w:lvl w:ilvl="2" w:tplc="04050005" w:tentative="1">
      <w:start w:val="1"/>
      <w:numFmt w:val="bullet"/>
      <w:lvlText w:val=""/>
      <w:lvlJc w:val="left"/>
      <w:pPr>
        <w:ind w:left="2548" w:hanging="360"/>
      </w:pPr>
      <w:rPr>
        <w:rFonts w:ascii="Wingdings" w:hAnsi="Wingdings" w:hint="default"/>
      </w:rPr>
    </w:lvl>
    <w:lvl w:ilvl="3" w:tplc="04050001" w:tentative="1">
      <w:start w:val="1"/>
      <w:numFmt w:val="bullet"/>
      <w:lvlText w:val=""/>
      <w:lvlJc w:val="left"/>
      <w:pPr>
        <w:ind w:left="3268" w:hanging="360"/>
      </w:pPr>
      <w:rPr>
        <w:rFonts w:ascii="Symbol" w:hAnsi="Symbol" w:hint="default"/>
      </w:rPr>
    </w:lvl>
    <w:lvl w:ilvl="4" w:tplc="04050003" w:tentative="1">
      <w:start w:val="1"/>
      <w:numFmt w:val="bullet"/>
      <w:lvlText w:val="o"/>
      <w:lvlJc w:val="left"/>
      <w:pPr>
        <w:ind w:left="3988" w:hanging="360"/>
      </w:pPr>
      <w:rPr>
        <w:rFonts w:ascii="Courier New" w:hAnsi="Courier New" w:cs="Courier New" w:hint="default"/>
      </w:rPr>
    </w:lvl>
    <w:lvl w:ilvl="5" w:tplc="04050005" w:tentative="1">
      <w:start w:val="1"/>
      <w:numFmt w:val="bullet"/>
      <w:lvlText w:val=""/>
      <w:lvlJc w:val="left"/>
      <w:pPr>
        <w:ind w:left="4708" w:hanging="360"/>
      </w:pPr>
      <w:rPr>
        <w:rFonts w:ascii="Wingdings" w:hAnsi="Wingdings" w:hint="default"/>
      </w:rPr>
    </w:lvl>
    <w:lvl w:ilvl="6" w:tplc="04050001" w:tentative="1">
      <w:start w:val="1"/>
      <w:numFmt w:val="bullet"/>
      <w:lvlText w:val=""/>
      <w:lvlJc w:val="left"/>
      <w:pPr>
        <w:ind w:left="5428" w:hanging="360"/>
      </w:pPr>
      <w:rPr>
        <w:rFonts w:ascii="Symbol" w:hAnsi="Symbol" w:hint="default"/>
      </w:rPr>
    </w:lvl>
    <w:lvl w:ilvl="7" w:tplc="04050003" w:tentative="1">
      <w:start w:val="1"/>
      <w:numFmt w:val="bullet"/>
      <w:lvlText w:val="o"/>
      <w:lvlJc w:val="left"/>
      <w:pPr>
        <w:ind w:left="6148" w:hanging="360"/>
      </w:pPr>
      <w:rPr>
        <w:rFonts w:ascii="Courier New" w:hAnsi="Courier New" w:cs="Courier New" w:hint="default"/>
      </w:rPr>
    </w:lvl>
    <w:lvl w:ilvl="8" w:tplc="04050005" w:tentative="1">
      <w:start w:val="1"/>
      <w:numFmt w:val="bullet"/>
      <w:lvlText w:val=""/>
      <w:lvlJc w:val="left"/>
      <w:pPr>
        <w:ind w:left="6868" w:hanging="360"/>
      </w:pPr>
      <w:rPr>
        <w:rFonts w:ascii="Wingdings" w:hAnsi="Wingdings" w:hint="default"/>
      </w:rPr>
    </w:lvl>
  </w:abstractNum>
  <w:abstractNum w:abstractNumId="43" w15:restartNumberingAfterBreak="0">
    <w:nsid w:val="6A6E40BE"/>
    <w:multiLevelType w:val="hybridMultilevel"/>
    <w:tmpl w:val="BBA8C5DA"/>
    <w:lvl w:ilvl="0" w:tplc="6C8493FC">
      <w:start w:val="1"/>
      <w:numFmt w:val="lowerLetter"/>
      <w:lvlText w:val="%1)"/>
      <w:lvlJc w:val="left"/>
      <w:pPr>
        <w:ind w:left="720" w:hanging="360"/>
      </w:pPr>
      <w:rPr>
        <w:rFonts w:ascii="Times New Roman" w:hAnsi="Times New Roman"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5" w15:restartNumberingAfterBreak="0">
    <w:nsid w:val="6B5D1119"/>
    <w:multiLevelType w:val="hybridMultilevel"/>
    <w:tmpl w:val="36EC55DC"/>
    <w:lvl w:ilvl="0" w:tplc="67B883FC">
      <w:start w:val="1"/>
      <w:numFmt w:val="bullet"/>
      <w:lvlText w:val="-"/>
      <w:lvlJc w:val="left"/>
      <w:pPr>
        <w:ind w:left="1108"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BD17F21"/>
    <w:multiLevelType w:val="hybridMultilevel"/>
    <w:tmpl w:val="BB7E7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16C7A18"/>
    <w:multiLevelType w:val="hybridMultilevel"/>
    <w:tmpl w:val="957C32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2C67004"/>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327635D"/>
    <w:multiLevelType w:val="hybridMultilevel"/>
    <w:tmpl w:val="73F0332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0" w15:restartNumberingAfterBreak="0">
    <w:nsid w:val="7560385D"/>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94497B"/>
    <w:multiLevelType w:val="hybridMultilevel"/>
    <w:tmpl w:val="DB8E833A"/>
    <w:lvl w:ilvl="0" w:tplc="D7209654">
      <w:start w:val="1"/>
      <w:numFmt w:val="lowerLetter"/>
      <w:lvlText w:val="%1)"/>
      <w:lvlJc w:val="left"/>
      <w:pPr>
        <w:ind w:left="720" w:hanging="360"/>
      </w:pPr>
      <w:rPr>
        <w:b w:val="0"/>
        <w:bCs w:val="0"/>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44"/>
  </w:num>
  <w:num w:numId="3">
    <w:abstractNumId w:val="40"/>
  </w:num>
  <w:num w:numId="4">
    <w:abstractNumId w:val="25"/>
  </w:num>
  <w:num w:numId="5">
    <w:abstractNumId w:val="46"/>
  </w:num>
  <w:num w:numId="6">
    <w:abstractNumId w:val="30"/>
  </w:num>
  <w:num w:numId="7">
    <w:abstractNumId w:val="47"/>
  </w:num>
  <w:num w:numId="8">
    <w:abstractNumId w:val="31"/>
  </w:num>
  <w:num w:numId="9">
    <w:abstractNumId w:val="18"/>
  </w:num>
  <w:num w:numId="10">
    <w:abstractNumId w:val="29"/>
  </w:num>
  <w:num w:numId="11">
    <w:abstractNumId w:val="34"/>
  </w:num>
  <w:num w:numId="12">
    <w:abstractNumId w:val="21"/>
  </w:num>
  <w:num w:numId="13">
    <w:abstractNumId w:val="23"/>
  </w:num>
  <w:num w:numId="14">
    <w:abstractNumId w:val="26"/>
  </w:num>
  <w:num w:numId="15">
    <w:abstractNumId w:val="19"/>
  </w:num>
  <w:num w:numId="16">
    <w:abstractNumId w:val="50"/>
  </w:num>
  <w:num w:numId="17">
    <w:abstractNumId w:val="8"/>
  </w:num>
  <w:num w:numId="18">
    <w:abstractNumId w:val="39"/>
  </w:num>
  <w:num w:numId="19">
    <w:abstractNumId w:val="51"/>
  </w:num>
  <w:num w:numId="20">
    <w:abstractNumId w:val="20"/>
  </w:num>
  <w:num w:numId="21">
    <w:abstractNumId w:val="0"/>
    <w:lvlOverride w:ilvl="0">
      <w:lvl w:ilvl="0">
        <w:start w:val="65535"/>
        <w:numFmt w:val="bullet"/>
        <w:lvlText w:val="-"/>
        <w:legacy w:legacy="1" w:legacySpace="0" w:legacyIndent="293"/>
        <w:lvlJc w:val="left"/>
        <w:rPr>
          <w:rFonts w:ascii="Arial" w:hAnsi="Arial" w:cs="Arial" w:hint="default"/>
        </w:rPr>
      </w:lvl>
    </w:lvlOverride>
  </w:num>
  <w:num w:numId="22">
    <w:abstractNumId w:val="12"/>
  </w:num>
  <w:num w:numId="23">
    <w:abstractNumId w:val="38"/>
  </w:num>
  <w:num w:numId="24">
    <w:abstractNumId w:val="33"/>
  </w:num>
  <w:num w:numId="25">
    <w:abstractNumId w:val="48"/>
  </w:num>
  <w:num w:numId="26">
    <w:abstractNumId w:val="7"/>
  </w:num>
  <w:num w:numId="27">
    <w:abstractNumId w:val="28"/>
  </w:num>
  <w:num w:numId="28">
    <w:abstractNumId w:val="10"/>
  </w:num>
  <w:num w:numId="29">
    <w:abstractNumId w:val="11"/>
  </w:num>
  <w:num w:numId="30">
    <w:abstractNumId w:val="22"/>
  </w:num>
  <w:num w:numId="31">
    <w:abstractNumId w:val="42"/>
  </w:num>
  <w:num w:numId="32">
    <w:abstractNumId w:val="45"/>
  </w:num>
  <w:num w:numId="33">
    <w:abstractNumId w:val="35"/>
  </w:num>
  <w:num w:numId="34">
    <w:abstractNumId w:val="15"/>
  </w:num>
  <w:num w:numId="35">
    <w:abstractNumId w:val="41"/>
  </w:num>
  <w:num w:numId="36">
    <w:abstractNumId w:val="49"/>
  </w:num>
  <w:num w:numId="37">
    <w:abstractNumId w:val="32"/>
  </w:num>
  <w:num w:numId="38">
    <w:abstractNumId w:val="37"/>
  </w:num>
  <w:num w:numId="39">
    <w:abstractNumId w:val="17"/>
  </w:num>
  <w:num w:numId="40">
    <w:abstractNumId w:val="9"/>
  </w:num>
  <w:num w:numId="41">
    <w:abstractNumId w:val="14"/>
  </w:num>
  <w:num w:numId="42">
    <w:abstractNumId w:val="13"/>
  </w:num>
  <w:num w:numId="43">
    <w:abstractNumId w:val="36"/>
  </w:num>
  <w:num w:numId="44">
    <w:abstractNumId w:val="43"/>
  </w:num>
  <w:num w:numId="45">
    <w:abstractNumId w:val="27"/>
  </w:num>
  <w:num w:numId="46">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347D"/>
    <w:rsid w:val="00000CB5"/>
    <w:rsid w:val="00003A63"/>
    <w:rsid w:val="000055D2"/>
    <w:rsid w:val="000061B0"/>
    <w:rsid w:val="00006218"/>
    <w:rsid w:val="00006849"/>
    <w:rsid w:val="00014F54"/>
    <w:rsid w:val="00015EEA"/>
    <w:rsid w:val="00016AE8"/>
    <w:rsid w:val="000223F2"/>
    <w:rsid w:val="0002280C"/>
    <w:rsid w:val="00023A19"/>
    <w:rsid w:val="00023D83"/>
    <w:rsid w:val="00024671"/>
    <w:rsid w:val="00030CFB"/>
    <w:rsid w:val="00031D5A"/>
    <w:rsid w:val="000351A4"/>
    <w:rsid w:val="000354C3"/>
    <w:rsid w:val="000357B9"/>
    <w:rsid w:val="00035B31"/>
    <w:rsid w:val="00035CB0"/>
    <w:rsid w:val="0003671E"/>
    <w:rsid w:val="00036B70"/>
    <w:rsid w:val="00040F74"/>
    <w:rsid w:val="00042453"/>
    <w:rsid w:val="000442B1"/>
    <w:rsid w:val="00045AC3"/>
    <w:rsid w:val="00047A4F"/>
    <w:rsid w:val="00047E95"/>
    <w:rsid w:val="00050460"/>
    <w:rsid w:val="00050521"/>
    <w:rsid w:val="000552F6"/>
    <w:rsid w:val="0005555E"/>
    <w:rsid w:val="000561CB"/>
    <w:rsid w:val="00061390"/>
    <w:rsid w:val="00061D00"/>
    <w:rsid w:val="00061D87"/>
    <w:rsid w:val="00062163"/>
    <w:rsid w:val="000668E6"/>
    <w:rsid w:val="00066E68"/>
    <w:rsid w:val="00070689"/>
    <w:rsid w:val="0007179E"/>
    <w:rsid w:val="00072C07"/>
    <w:rsid w:val="00073338"/>
    <w:rsid w:val="00073F1B"/>
    <w:rsid w:val="00074E68"/>
    <w:rsid w:val="00074F67"/>
    <w:rsid w:val="00076C6B"/>
    <w:rsid w:val="0007776E"/>
    <w:rsid w:val="00077A24"/>
    <w:rsid w:val="00080668"/>
    <w:rsid w:val="00081CDD"/>
    <w:rsid w:val="00082344"/>
    <w:rsid w:val="000823A9"/>
    <w:rsid w:val="0008254E"/>
    <w:rsid w:val="000830CB"/>
    <w:rsid w:val="00084CC3"/>
    <w:rsid w:val="000916B2"/>
    <w:rsid w:val="00094F11"/>
    <w:rsid w:val="000960BD"/>
    <w:rsid w:val="000A2821"/>
    <w:rsid w:val="000A2DB8"/>
    <w:rsid w:val="000A49E7"/>
    <w:rsid w:val="000A6DE1"/>
    <w:rsid w:val="000B196E"/>
    <w:rsid w:val="000B2397"/>
    <w:rsid w:val="000B6AE0"/>
    <w:rsid w:val="000B7E99"/>
    <w:rsid w:val="000C0D1B"/>
    <w:rsid w:val="000C1882"/>
    <w:rsid w:val="000C2D0C"/>
    <w:rsid w:val="000C35BE"/>
    <w:rsid w:val="000C4E85"/>
    <w:rsid w:val="000C5538"/>
    <w:rsid w:val="000D185B"/>
    <w:rsid w:val="000D3E58"/>
    <w:rsid w:val="000D4222"/>
    <w:rsid w:val="000E0019"/>
    <w:rsid w:val="000E0EA9"/>
    <w:rsid w:val="000E1391"/>
    <w:rsid w:val="000E1F7F"/>
    <w:rsid w:val="000E2E7A"/>
    <w:rsid w:val="000E33C5"/>
    <w:rsid w:val="000F1C92"/>
    <w:rsid w:val="000F23E1"/>
    <w:rsid w:val="000F2C50"/>
    <w:rsid w:val="000F3D35"/>
    <w:rsid w:val="000F457C"/>
    <w:rsid w:val="000F56F2"/>
    <w:rsid w:val="00101E78"/>
    <w:rsid w:val="0010209D"/>
    <w:rsid w:val="0010297E"/>
    <w:rsid w:val="00102D81"/>
    <w:rsid w:val="00103767"/>
    <w:rsid w:val="00104839"/>
    <w:rsid w:val="00104AF4"/>
    <w:rsid w:val="00105089"/>
    <w:rsid w:val="001051F4"/>
    <w:rsid w:val="001066AC"/>
    <w:rsid w:val="001107A0"/>
    <w:rsid w:val="00110CB0"/>
    <w:rsid w:val="00111402"/>
    <w:rsid w:val="00113D71"/>
    <w:rsid w:val="0011746C"/>
    <w:rsid w:val="00121447"/>
    <w:rsid w:val="00124502"/>
    <w:rsid w:val="00126F10"/>
    <w:rsid w:val="001270F3"/>
    <w:rsid w:val="001273D2"/>
    <w:rsid w:val="001303D1"/>
    <w:rsid w:val="00130EAF"/>
    <w:rsid w:val="0013237E"/>
    <w:rsid w:val="0013365B"/>
    <w:rsid w:val="00134AA8"/>
    <w:rsid w:val="00134CD7"/>
    <w:rsid w:val="00134F5C"/>
    <w:rsid w:val="001364AF"/>
    <w:rsid w:val="00136D80"/>
    <w:rsid w:val="001413D5"/>
    <w:rsid w:val="0014163A"/>
    <w:rsid w:val="001477ED"/>
    <w:rsid w:val="00150972"/>
    <w:rsid w:val="0015363F"/>
    <w:rsid w:val="001555BD"/>
    <w:rsid w:val="00155B52"/>
    <w:rsid w:val="00156C30"/>
    <w:rsid w:val="00161D57"/>
    <w:rsid w:val="00162B18"/>
    <w:rsid w:val="00164116"/>
    <w:rsid w:val="001645B4"/>
    <w:rsid w:val="00164CA0"/>
    <w:rsid w:val="00164D58"/>
    <w:rsid w:val="00164F95"/>
    <w:rsid w:val="0016699A"/>
    <w:rsid w:val="00171306"/>
    <w:rsid w:val="00171D8E"/>
    <w:rsid w:val="001733DB"/>
    <w:rsid w:val="001743B8"/>
    <w:rsid w:val="00177163"/>
    <w:rsid w:val="00180769"/>
    <w:rsid w:val="00181195"/>
    <w:rsid w:val="00182B0E"/>
    <w:rsid w:val="00191002"/>
    <w:rsid w:val="00191687"/>
    <w:rsid w:val="001920D5"/>
    <w:rsid w:val="001921BA"/>
    <w:rsid w:val="00192B0D"/>
    <w:rsid w:val="00193391"/>
    <w:rsid w:val="00193D48"/>
    <w:rsid w:val="0019643C"/>
    <w:rsid w:val="001A0A6A"/>
    <w:rsid w:val="001A209A"/>
    <w:rsid w:val="001A4D5B"/>
    <w:rsid w:val="001A4F38"/>
    <w:rsid w:val="001A55E0"/>
    <w:rsid w:val="001A59B1"/>
    <w:rsid w:val="001A688C"/>
    <w:rsid w:val="001B07B0"/>
    <w:rsid w:val="001B1252"/>
    <w:rsid w:val="001B5660"/>
    <w:rsid w:val="001B61A6"/>
    <w:rsid w:val="001B6F40"/>
    <w:rsid w:val="001C252E"/>
    <w:rsid w:val="001C34FB"/>
    <w:rsid w:val="001C70E5"/>
    <w:rsid w:val="001C70FF"/>
    <w:rsid w:val="001D05D9"/>
    <w:rsid w:val="001D1908"/>
    <w:rsid w:val="001D48AD"/>
    <w:rsid w:val="001D64B8"/>
    <w:rsid w:val="001D777F"/>
    <w:rsid w:val="001E3A20"/>
    <w:rsid w:val="001E4EA0"/>
    <w:rsid w:val="001E7476"/>
    <w:rsid w:val="001E784B"/>
    <w:rsid w:val="001F0A19"/>
    <w:rsid w:val="001F1289"/>
    <w:rsid w:val="001F1C3F"/>
    <w:rsid w:val="001F2A4E"/>
    <w:rsid w:val="001F4C67"/>
    <w:rsid w:val="001F5BDC"/>
    <w:rsid w:val="001F6304"/>
    <w:rsid w:val="00201BF5"/>
    <w:rsid w:val="00206F2D"/>
    <w:rsid w:val="00207063"/>
    <w:rsid w:val="00207E11"/>
    <w:rsid w:val="00211C93"/>
    <w:rsid w:val="0021384B"/>
    <w:rsid w:val="00215307"/>
    <w:rsid w:val="00215ECD"/>
    <w:rsid w:val="00216A6D"/>
    <w:rsid w:val="00220A6C"/>
    <w:rsid w:val="00220C73"/>
    <w:rsid w:val="00221731"/>
    <w:rsid w:val="00221BF8"/>
    <w:rsid w:val="00222C8C"/>
    <w:rsid w:val="00223A60"/>
    <w:rsid w:val="00223EBA"/>
    <w:rsid w:val="00224F7D"/>
    <w:rsid w:val="00225A70"/>
    <w:rsid w:val="002275F4"/>
    <w:rsid w:val="0023006E"/>
    <w:rsid w:val="002308A1"/>
    <w:rsid w:val="00230B25"/>
    <w:rsid w:val="00231759"/>
    <w:rsid w:val="00233EB8"/>
    <w:rsid w:val="00234104"/>
    <w:rsid w:val="002346A2"/>
    <w:rsid w:val="0023482B"/>
    <w:rsid w:val="00235DE8"/>
    <w:rsid w:val="002369AC"/>
    <w:rsid w:val="002379FF"/>
    <w:rsid w:val="00240C95"/>
    <w:rsid w:val="00241B4D"/>
    <w:rsid w:val="0024457D"/>
    <w:rsid w:val="002473CA"/>
    <w:rsid w:val="00247885"/>
    <w:rsid w:val="002539F4"/>
    <w:rsid w:val="00255B3A"/>
    <w:rsid w:val="00261ADF"/>
    <w:rsid w:val="00261EC1"/>
    <w:rsid w:val="00263C14"/>
    <w:rsid w:val="002679F5"/>
    <w:rsid w:val="00271584"/>
    <w:rsid w:val="00275F2E"/>
    <w:rsid w:val="0027718E"/>
    <w:rsid w:val="002820A5"/>
    <w:rsid w:val="002844AA"/>
    <w:rsid w:val="0028568E"/>
    <w:rsid w:val="00287572"/>
    <w:rsid w:val="002901AC"/>
    <w:rsid w:val="002923C6"/>
    <w:rsid w:val="002930CE"/>
    <w:rsid w:val="00294011"/>
    <w:rsid w:val="00294B8B"/>
    <w:rsid w:val="00294F79"/>
    <w:rsid w:val="00295A53"/>
    <w:rsid w:val="00297B7E"/>
    <w:rsid w:val="00297DB8"/>
    <w:rsid w:val="002A3A98"/>
    <w:rsid w:val="002A54D5"/>
    <w:rsid w:val="002A6223"/>
    <w:rsid w:val="002A68A6"/>
    <w:rsid w:val="002A783C"/>
    <w:rsid w:val="002B09F2"/>
    <w:rsid w:val="002B110E"/>
    <w:rsid w:val="002B1C19"/>
    <w:rsid w:val="002B42D0"/>
    <w:rsid w:val="002B49BF"/>
    <w:rsid w:val="002B6C9F"/>
    <w:rsid w:val="002B79F0"/>
    <w:rsid w:val="002B7B95"/>
    <w:rsid w:val="002C0098"/>
    <w:rsid w:val="002C12B8"/>
    <w:rsid w:val="002C442A"/>
    <w:rsid w:val="002C44A7"/>
    <w:rsid w:val="002C68C3"/>
    <w:rsid w:val="002D071D"/>
    <w:rsid w:val="002D2A79"/>
    <w:rsid w:val="002D44E0"/>
    <w:rsid w:val="002D6AB6"/>
    <w:rsid w:val="002D6AE6"/>
    <w:rsid w:val="002E02FA"/>
    <w:rsid w:val="002E2BA9"/>
    <w:rsid w:val="002E3D9F"/>
    <w:rsid w:val="002E3E44"/>
    <w:rsid w:val="002E44A2"/>
    <w:rsid w:val="002E6442"/>
    <w:rsid w:val="002E710B"/>
    <w:rsid w:val="002E7D08"/>
    <w:rsid w:val="002F18A5"/>
    <w:rsid w:val="002F4EB9"/>
    <w:rsid w:val="002F5159"/>
    <w:rsid w:val="00301445"/>
    <w:rsid w:val="003143C3"/>
    <w:rsid w:val="00315126"/>
    <w:rsid w:val="003154C2"/>
    <w:rsid w:val="00320136"/>
    <w:rsid w:val="00321748"/>
    <w:rsid w:val="00321829"/>
    <w:rsid w:val="003221C6"/>
    <w:rsid w:val="00322646"/>
    <w:rsid w:val="003237D5"/>
    <w:rsid w:val="00327C9D"/>
    <w:rsid w:val="00331DA0"/>
    <w:rsid w:val="00334DB9"/>
    <w:rsid w:val="003358EE"/>
    <w:rsid w:val="00335A6D"/>
    <w:rsid w:val="00337652"/>
    <w:rsid w:val="0034059F"/>
    <w:rsid w:val="0034786D"/>
    <w:rsid w:val="00347C6B"/>
    <w:rsid w:val="00351DBD"/>
    <w:rsid w:val="00351E23"/>
    <w:rsid w:val="003537C5"/>
    <w:rsid w:val="0035416B"/>
    <w:rsid w:val="0035424A"/>
    <w:rsid w:val="00354D28"/>
    <w:rsid w:val="0035785C"/>
    <w:rsid w:val="00357F1B"/>
    <w:rsid w:val="003644C5"/>
    <w:rsid w:val="003657E0"/>
    <w:rsid w:val="00366AE9"/>
    <w:rsid w:val="00370025"/>
    <w:rsid w:val="00370807"/>
    <w:rsid w:val="003735EF"/>
    <w:rsid w:val="003751BE"/>
    <w:rsid w:val="00375C4A"/>
    <w:rsid w:val="00376048"/>
    <w:rsid w:val="003760EC"/>
    <w:rsid w:val="00381A93"/>
    <w:rsid w:val="00383431"/>
    <w:rsid w:val="003854CF"/>
    <w:rsid w:val="003863E3"/>
    <w:rsid w:val="0038730D"/>
    <w:rsid w:val="0039049A"/>
    <w:rsid w:val="00390694"/>
    <w:rsid w:val="00392E58"/>
    <w:rsid w:val="00393E53"/>
    <w:rsid w:val="00396CC4"/>
    <w:rsid w:val="00397E03"/>
    <w:rsid w:val="00397FC0"/>
    <w:rsid w:val="003A25B0"/>
    <w:rsid w:val="003A2CC4"/>
    <w:rsid w:val="003A460B"/>
    <w:rsid w:val="003B04AA"/>
    <w:rsid w:val="003B2AE6"/>
    <w:rsid w:val="003B2F44"/>
    <w:rsid w:val="003B3061"/>
    <w:rsid w:val="003B367A"/>
    <w:rsid w:val="003B4324"/>
    <w:rsid w:val="003B771C"/>
    <w:rsid w:val="003B7821"/>
    <w:rsid w:val="003C1DA0"/>
    <w:rsid w:val="003C2061"/>
    <w:rsid w:val="003C27F7"/>
    <w:rsid w:val="003C2F0A"/>
    <w:rsid w:val="003C6DF5"/>
    <w:rsid w:val="003D0C00"/>
    <w:rsid w:val="003D37C4"/>
    <w:rsid w:val="003D39D9"/>
    <w:rsid w:val="003E1880"/>
    <w:rsid w:val="003E1CAB"/>
    <w:rsid w:val="003E2148"/>
    <w:rsid w:val="003E3F80"/>
    <w:rsid w:val="003E46A9"/>
    <w:rsid w:val="003E6368"/>
    <w:rsid w:val="003E6A70"/>
    <w:rsid w:val="003E7BDE"/>
    <w:rsid w:val="003F15FF"/>
    <w:rsid w:val="003F4D06"/>
    <w:rsid w:val="003F7110"/>
    <w:rsid w:val="004000CC"/>
    <w:rsid w:val="00402B04"/>
    <w:rsid w:val="0040440A"/>
    <w:rsid w:val="004044F2"/>
    <w:rsid w:val="00404A37"/>
    <w:rsid w:val="00404D37"/>
    <w:rsid w:val="0040592D"/>
    <w:rsid w:val="00405F85"/>
    <w:rsid w:val="00407E13"/>
    <w:rsid w:val="0041081D"/>
    <w:rsid w:val="0041282F"/>
    <w:rsid w:val="004138B6"/>
    <w:rsid w:val="00414AD0"/>
    <w:rsid w:val="00414E0D"/>
    <w:rsid w:val="00416232"/>
    <w:rsid w:val="00416A35"/>
    <w:rsid w:val="00417183"/>
    <w:rsid w:val="00423F06"/>
    <w:rsid w:val="00427335"/>
    <w:rsid w:val="00430120"/>
    <w:rsid w:val="004303C4"/>
    <w:rsid w:val="00430813"/>
    <w:rsid w:val="0043081A"/>
    <w:rsid w:val="004314C4"/>
    <w:rsid w:val="004333F2"/>
    <w:rsid w:val="00434AC5"/>
    <w:rsid w:val="00434EED"/>
    <w:rsid w:val="00441354"/>
    <w:rsid w:val="00443C59"/>
    <w:rsid w:val="00443D00"/>
    <w:rsid w:val="00447365"/>
    <w:rsid w:val="004502ED"/>
    <w:rsid w:val="00451537"/>
    <w:rsid w:val="00451CBC"/>
    <w:rsid w:val="00452107"/>
    <w:rsid w:val="00453BB2"/>
    <w:rsid w:val="00454057"/>
    <w:rsid w:val="004557D1"/>
    <w:rsid w:val="004646F2"/>
    <w:rsid w:val="004654B1"/>
    <w:rsid w:val="00465595"/>
    <w:rsid w:val="00466106"/>
    <w:rsid w:val="004666B1"/>
    <w:rsid w:val="0047307A"/>
    <w:rsid w:val="00475B95"/>
    <w:rsid w:val="004818B6"/>
    <w:rsid w:val="004825DB"/>
    <w:rsid w:val="00483175"/>
    <w:rsid w:val="004844BD"/>
    <w:rsid w:val="00484ACA"/>
    <w:rsid w:val="004863D1"/>
    <w:rsid w:val="00491B40"/>
    <w:rsid w:val="00492B0B"/>
    <w:rsid w:val="00493523"/>
    <w:rsid w:val="00493D84"/>
    <w:rsid w:val="00493E5B"/>
    <w:rsid w:val="00494A1C"/>
    <w:rsid w:val="0049624D"/>
    <w:rsid w:val="004A2C1F"/>
    <w:rsid w:val="004A493E"/>
    <w:rsid w:val="004A7FC7"/>
    <w:rsid w:val="004B2577"/>
    <w:rsid w:val="004B337D"/>
    <w:rsid w:val="004B4F32"/>
    <w:rsid w:val="004B5A97"/>
    <w:rsid w:val="004B64B9"/>
    <w:rsid w:val="004B72B7"/>
    <w:rsid w:val="004C1C27"/>
    <w:rsid w:val="004C34DB"/>
    <w:rsid w:val="004C378F"/>
    <w:rsid w:val="004C38A2"/>
    <w:rsid w:val="004C5813"/>
    <w:rsid w:val="004D05E3"/>
    <w:rsid w:val="004D1AF8"/>
    <w:rsid w:val="004D295B"/>
    <w:rsid w:val="004D5A97"/>
    <w:rsid w:val="004E057A"/>
    <w:rsid w:val="004E242D"/>
    <w:rsid w:val="004E4745"/>
    <w:rsid w:val="004F08B0"/>
    <w:rsid w:val="004F4BCD"/>
    <w:rsid w:val="004F4EE0"/>
    <w:rsid w:val="004F73D7"/>
    <w:rsid w:val="005008F7"/>
    <w:rsid w:val="00502533"/>
    <w:rsid w:val="00504FE5"/>
    <w:rsid w:val="005050C8"/>
    <w:rsid w:val="00506090"/>
    <w:rsid w:val="005075BE"/>
    <w:rsid w:val="00510552"/>
    <w:rsid w:val="005113D3"/>
    <w:rsid w:val="005125A8"/>
    <w:rsid w:val="00514656"/>
    <w:rsid w:val="005147A1"/>
    <w:rsid w:val="00515021"/>
    <w:rsid w:val="00515AEB"/>
    <w:rsid w:val="00524DE2"/>
    <w:rsid w:val="0052522B"/>
    <w:rsid w:val="0052563E"/>
    <w:rsid w:val="005265F1"/>
    <w:rsid w:val="00534FF2"/>
    <w:rsid w:val="005405D1"/>
    <w:rsid w:val="00541CAA"/>
    <w:rsid w:val="005433DE"/>
    <w:rsid w:val="00543F68"/>
    <w:rsid w:val="00544680"/>
    <w:rsid w:val="0054490A"/>
    <w:rsid w:val="005453B4"/>
    <w:rsid w:val="0054742E"/>
    <w:rsid w:val="00547581"/>
    <w:rsid w:val="005476EF"/>
    <w:rsid w:val="00547977"/>
    <w:rsid w:val="005517C4"/>
    <w:rsid w:val="00552646"/>
    <w:rsid w:val="005616FB"/>
    <w:rsid w:val="00563016"/>
    <w:rsid w:val="005637B6"/>
    <w:rsid w:val="005638A1"/>
    <w:rsid w:val="0056452D"/>
    <w:rsid w:val="00564621"/>
    <w:rsid w:val="00564F3A"/>
    <w:rsid w:val="00566805"/>
    <w:rsid w:val="00567816"/>
    <w:rsid w:val="00570598"/>
    <w:rsid w:val="00570614"/>
    <w:rsid w:val="005707CA"/>
    <w:rsid w:val="00572977"/>
    <w:rsid w:val="00574A64"/>
    <w:rsid w:val="0057513C"/>
    <w:rsid w:val="0057641E"/>
    <w:rsid w:val="00584745"/>
    <w:rsid w:val="00584D4E"/>
    <w:rsid w:val="0058503D"/>
    <w:rsid w:val="00585FE4"/>
    <w:rsid w:val="00590DC0"/>
    <w:rsid w:val="005931EA"/>
    <w:rsid w:val="0059341D"/>
    <w:rsid w:val="005964F3"/>
    <w:rsid w:val="00597F7F"/>
    <w:rsid w:val="005A1A03"/>
    <w:rsid w:val="005A2B6E"/>
    <w:rsid w:val="005A2D87"/>
    <w:rsid w:val="005A5B73"/>
    <w:rsid w:val="005A7416"/>
    <w:rsid w:val="005B11EC"/>
    <w:rsid w:val="005B2753"/>
    <w:rsid w:val="005B41B1"/>
    <w:rsid w:val="005B4AE7"/>
    <w:rsid w:val="005B4E64"/>
    <w:rsid w:val="005B5825"/>
    <w:rsid w:val="005B6FE0"/>
    <w:rsid w:val="005B6FE3"/>
    <w:rsid w:val="005B7F0E"/>
    <w:rsid w:val="005C06E6"/>
    <w:rsid w:val="005C0CEA"/>
    <w:rsid w:val="005C140A"/>
    <w:rsid w:val="005C3414"/>
    <w:rsid w:val="005C5CB0"/>
    <w:rsid w:val="005C6431"/>
    <w:rsid w:val="005C64C5"/>
    <w:rsid w:val="005C6B16"/>
    <w:rsid w:val="005C7928"/>
    <w:rsid w:val="005D2FFE"/>
    <w:rsid w:val="005D4149"/>
    <w:rsid w:val="005D480A"/>
    <w:rsid w:val="005D768E"/>
    <w:rsid w:val="005D7A0C"/>
    <w:rsid w:val="005D7EFE"/>
    <w:rsid w:val="005E016F"/>
    <w:rsid w:val="005E25F0"/>
    <w:rsid w:val="005E2A0E"/>
    <w:rsid w:val="005E3390"/>
    <w:rsid w:val="005E4CDF"/>
    <w:rsid w:val="005E525B"/>
    <w:rsid w:val="005E6CA9"/>
    <w:rsid w:val="005E6E00"/>
    <w:rsid w:val="005F3A26"/>
    <w:rsid w:val="005F774E"/>
    <w:rsid w:val="005F7801"/>
    <w:rsid w:val="006021D8"/>
    <w:rsid w:val="0060247D"/>
    <w:rsid w:val="006025B4"/>
    <w:rsid w:val="0060286C"/>
    <w:rsid w:val="00604F98"/>
    <w:rsid w:val="0060538A"/>
    <w:rsid w:val="00607E64"/>
    <w:rsid w:val="00607EF2"/>
    <w:rsid w:val="006101FA"/>
    <w:rsid w:val="00610DFD"/>
    <w:rsid w:val="00610F49"/>
    <w:rsid w:val="0061132F"/>
    <w:rsid w:val="00612B8F"/>
    <w:rsid w:val="0061746E"/>
    <w:rsid w:val="0061786A"/>
    <w:rsid w:val="00621380"/>
    <w:rsid w:val="0062235B"/>
    <w:rsid w:val="0062283A"/>
    <w:rsid w:val="00624AA6"/>
    <w:rsid w:val="00626A38"/>
    <w:rsid w:val="00626D35"/>
    <w:rsid w:val="00627C98"/>
    <w:rsid w:val="00630D4F"/>
    <w:rsid w:val="0063239F"/>
    <w:rsid w:val="00632496"/>
    <w:rsid w:val="00632AFA"/>
    <w:rsid w:val="00634480"/>
    <w:rsid w:val="00634559"/>
    <w:rsid w:val="00637178"/>
    <w:rsid w:val="00637B4D"/>
    <w:rsid w:val="00640401"/>
    <w:rsid w:val="00641520"/>
    <w:rsid w:val="0064618B"/>
    <w:rsid w:val="00646CB5"/>
    <w:rsid w:val="0065208D"/>
    <w:rsid w:val="0065290B"/>
    <w:rsid w:val="006538E5"/>
    <w:rsid w:val="00653DB8"/>
    <w:rsid w:val="00660EEE"/>
    <w:rsid w:val="00661879"/>
    <w:rsid w:val="00661B6E"/>
    <w:rsid w:val="006630A9"/>
    <w:rsid w:val="006657C3"/>
    <w:rsid w:val="00666965"/>
    <w:rsid w:val="00667293"/>
    <w:rsid w:val="00670F12"/>
    <w:rsid w:val="00673448"/>
    <w:rsid w:val="00674E48"/>
    <w:rsid w:val="006750A4"/>
    <w:rsid w:val="0067694B"/>
    <w:rsid w:val="0067711E"/>
    <w:rsid w:val="00680879"/>
    <w:rsid w:val="00681394"/>
    <w:rsid w:val="00682958"/>
    <w:rsid w:val="006842C4"/>
    <w:rsid w:val="00684C28"/>
    <w:rsid w:val="00685871"/>
    <w:rsid w:val="0069074F"/>
    <w:rsid w:val="0069199E"/>
    <w:rsid w:val="006919BE"/>
    <w:rsid w:val="00692599"/>
    <w:rsid w:val="0069312F"/>
    <w:rsid w:val="006947E1"/>
    <w:rsid w:val="00697D12"/>
    <w:rsid w:val="006A0FD3"/>
    <w:rsid w:val="006A16AA"/>
    <w:rsid w:val="006A1D7E"/>
    <w:rsid w:val="006A2C09"/>
    <w:rsid w:val="006A3AAC"/>
    <w:rsid w:val="006A61B0"/>
    <w:rsid w:val="006B4714"/>
    <w:rsid w:val="006B622C"/>
    <w:rsid w:val="006B6A89"/>
    <w:rsid w:val="006C1170"/>
    <w:rsid w:val="006C1717"/>
    <w:rsid w:val="006C1EF7"/>
    <w:rsid w:val="006C2A9B"/>
    <w:rsid w:val="006C34D8"/>
    <w:rsid w:val="006C405E"/>
    <w:rsid w:val="006C5313"/>
    <w:rsid w:val="006C6B00"/>
    <w:rsid w:val="006D3FDB"/>
    <w:rsid w:val="006D5827"/>
    <w:rsid w:val="006D5FCD"/>
    <w:rsid w:val="006D6C7A"/>
    <w:rsid w:val="006D7353"/>
    <w:rsid w:val="006D7C9A"/>
    <w:rsid w:val="006E0E1A"/>
    <w:rsid w:val="006E17A4"/>
    <w:rsid w:val="006E7221"/>
    <w:rsid w:val="006F31B1"/>
    <w:rsid w:val="006F3950"/>
    <w:rsid w:val="006F3D50"/>
    <w:rsid w:val="006F442E"/>
    <w:rsid w:val="00701C02"/>
    <w:rsid w:val="00703080"/>
    <w:rsid w:val="00703311"/>
    <w:rsid w:val="00703963"/>
    <w:rsid w:val="007046CB"/>
    <w:rsid w:val="00705AC1"/>
    <w:rsid w:val="00706A8D"/>
    <w:rsid w:val="00706B9C"/>
    <w:rsid w:val="00707C43"/>
    <w:rsid w:val="007134E1"/>
    <w:rsid w:val="00717189"/>
    <w:rsid w:val="00717537"/>
    <w:rsid w:val="00720D06"/>
    <w:rsid w:val="007250FE"/>
    <w:rsid w:val="0072521C"/>
    <w:rsid w:val="007308E4"/>
    <w:rsid w:val="00732610"/>
    <w:rsid w:val="00732797"/>
    <w:rsid w:val="00733F3B"/>
    <w:rsid w:val="00736E68"/>
    <w:rsid w:val="00741B7F"/>
    <w:rsid w:val="00744C26"/>
    <w:rsid w:val="007513E6"/>
    <w:rsid w:val="00751712"/>
    <w:rsid w:val="00751B0C"/>
    <w:rsid w:val="00753CE0"/>
    <w:rsid w:val="0075457D"/>
    <w:rsid w:val="00760F34"/>
    <w:rsid w:val="0076248F"/>
    <w:rsid w:val="00764948"/>
    <w:rsid w:val="007657DD"/>
    <w:rsid w:val="007728AD"/>
    <w:rsid w:val="00777367"/>
    <w:rsid w:val="00777781"/>
    <w:rsid w:val="00781B35"/>
    <w:rsid w:val="0078300D"/>
    <w:rsid w:val="00784AE5"/>
    <w:rsid w:val="00785702"/>
    <w:rsid w:val="00786D76"/>
    <w:rsid w:val="0078746E"/>
    <w:rsid w:val="0078785C"/>
    <w:rsid w:val="007908D5"/>
    <w:rsid w:val="00793DF2"/>
    <w:rsid w:val="00794521"/>
    <w:rsid w:val="00794E5F"/>
    <w:rsid w:val="007956AA"/>
    <w:rsid w:val="00797C21"/>
    <w:rsid w:val="007A34EB"/>
    <w:rsid w:val="007A5901"/>
    <w:rsid w:val="007A591C"/>
    <w:rsid w:val="007A6294"/>
    <w:rsid w:val="007A7B26"/>
    <w:rsid w:val="007A7EBF"/>
    <w:rsid w:val="007B0465"/>
    <w:rsid w:val="007B3ADC"/>
    <w:rsid w:val="007B6269"/>
    <w:rsid w:val="007B7493"/>
    <w:rsid w:val="007C01C7"/>
    <w:rsid w:val="007C266D"/>
    <w:rsid w:val="007C2951"/>
    <w:rsid w:val="007C42BE"/>
    <w:rsid w:val="007C44CB"/>
    <w:rsid w:val="007C6B4F"/>
    <w:rsid w:val="007C7A94"/>
    <w:rsid w:val="007D05DD"/>
    <w:rsid w:val="007D2C2A"/>
    <w:rsid w:val="007D397E"/>
    <w:rsid w:val="007D418D"/>
    <w:rsid w:val="007D671B"/>
    <w:rsid w:val="007D6757"/>
    <w:rsid w:val="007D73D6"/>
    <w:rsid w:val="007E56D4"/>
    <w:rsid w:val="007E5A49"/>
    <w:rsid w:val="007E5A4E"/>
    <w:rsid w:val="007E6173"/>
    <w:rsid w:val="007E6C4C"/>
    <w:rsid w:val="007F3104"/>
    <w:rsid w:val="007F6E13"/>
    <w:rsid w:val="007F7431"/>
    <w:rsid w:val="007F7CB2"/>
    <w:rsid w:val="007F7D75"/>
    <w:rsid w:val="0080760F"/>
    <w:rsid w:val="0081271A"/>
    <w:rsid w:val="00820862"/>
    <w:rsid w:val="00820E48"/>
    <w:rsid w:val="00821568"/>
    <w:rsid w:val="00821711"/>
    <w:rsid w:val="00821D13"/>
    <w:rsid w:val="0082211A"/>
    <w:rsid w:val="00822763"/>
    <w:rsid w:val="00822811"/>
    <w:rsid w:val="00823D4D"/>
    <w:rsid w:val="0082440C"/>
    <w:rsid w:val="00824FC6"/>
    <w:rsid w:val="00825FA1"/>
    <w:rsid w:val="00826DA8"/>
    <w:rsid w:val="008273EE"/>
    <w:rsid w:val="00830355"/>
    <w:rsid w:val="0083138A"/>
    <w:rsid w:val="00833446"/>
    <w:rsid w:val="00833C8B"/>
    <w:rsid w:val="00833D42"/>
    <w:rsid w:val="008348E9"/>
    <w:rsid w:val="00834BB0"/>
    <w:rsid w:val="0083597F"/>
    <w:rsid w:val="008372C2"/>
    <w:rsid w:val="00842C0C"/>
    <w:rsid w:val="00843BCD"/>
    <w:rsid w:val="008442E0"/>
    <w:rsid w:val="008445C5"/>
    <w:rsid w:val="00845216"/>
    <w:rsid w:val="00845F5C"/>
    <w:rsid w:val="008468E0"/>
    <w:rsid w:val="008476DA"/>
    <w:rsid w:val="00852CDA"/>
    <w:rsid w:val="008562D3"/>
    <w:rsid w:val="00856706"/>
    <w:rsid w:val="008629B4"/>
    <w:rsid w:val="008634F6"/>
    <w:rsid w:val="00865183"/>
    <w:rsid w:val="00865CFC"/>
    <w:rsid w:val="00867A66"/>
    <w:rsid w:val="00867ECB"/>
    <w:rsid w:val="008735CF"/>
    <w:rsid w:val="00873A0B"/>
    <w:rsid w:val="0087635B"/>
    <w:rsid w:val="0088141D"/>
    <w:rsid w:val="00884F90"/>
    <w:rsid w:val="0088511B"/>
    <w:rsid w:val="008869E5"/>
    <w:rsid w:val="00890B7D"/>
    <w:rsid w:val="00892083"/>
    <w:rsid w:val="00895593"/>
    <w:rsid w:val="00897054"/>
    <w:rsid w:val="00897F67"/>
    <w:rsid w:val="008A4571"/>
    <w:rsid w:val="008A5D1B"/>
    <w:rsid w:val="008A76F9"/>
    <w:rsid w:val="008A7F62"/>
    <w:rsid w:val="008B1891"/>
    <w:rsid w:val="008B2A7B"/>
    <w:rsid w:val="008B31C4"/>
    <w:rsid w:val="008B604D"/>
    <w:rsid w:val="008B61EE"/>
    <w:rsid w:val="008B672A"/>
    <w:rsid w:val="008B687C"/>
    <w:rsid w:val="008B7062"/>
    <w:rsid w:val="008B77EE"/>
    <w:rsid w:val="008B7996"/>
    <w:rsid w:val="008C094E"/>
    <w:rsid w:val="008C13FF"/>
    <w:rsid w:val="008C31EC"/>
    <w:rsid w:val="008C4651"/>
    <w:rsid w:val="008C4956"/>
    <w:rsid w:val="008C55EB"/>
    <w:rsid w:val="008D0F9C"/>
    <w:rsid w:val="008D1DE5"/>
    <w:rsid w:val="008D219B"/>
    <w:rsid w:val="008D288C"/>
    <w:rsid w:val="008D3C3A"/>
    <w:rsid w:val="008D3EFA"/>
    <w:rsid w:val="008D52F5"/>
    <w:rsid w:val="008D5980"/>
    <w:rsid w:val="008D6AFD"/>
    <w:rsid w:val="008D6BEB"/>
    <w:rsid w:val="008D7549"/>
    <w:rsid w:val="008D7A06"/>
    <w:rsid w:val="008E00A7"/>
    <w:rsid w:val="008E2F78"/>
    <w:rsid w:val="008E321A"/>
    <w:rsid w:val="008E3B9D"/>
    <w:rsid w:val="008E65F1"/>
    <w:rsid w:val="008E6818"/>
    <w:rsid w:val="008E6AF0"/>
    <w:rsid w:val="008E7FD7"/>
    <w:rsid w:val="008F1351"/>
    <w:rsid w:val="008F165E"/>
    <w:rsid w:val="008F2F8F"/>
    <w:rsid w:val="008F5450"/>
    <w:rsid w:val="008F5737"/>
    <w:rsid w:val="008F660D"/>
    <w:rsid w:val="008F74B4"/>
    <w:rsid w:val="009007BD"/>
    <w:rsid w:val="00903C92"/>
    <w:rsid w:val="00905330"/>
    <w:rsid w:val="0090666A"/>
    <w:rsid w:val="009073B9"/>
    <w:rsid w:val="009120BF"/>
    <w:rsid w:val="009128DC"/>
    <w:rsid w:val="0091553A"/>
    <w:rsid w:val="00915ED7"/>
    <w:rsid w:val="009231BC"/>
    <w:rsid w:val="00924CE3"/>
    <w:rsid w:val="009260E0"/>
    <w:rsid w:val="009301E5"/>
    <w:rsid w:val="0093258F"/>
    <w:rsid w:val="00932686"/>
    <w:rsid w:val="00941E8C"/>
    <w:rsid w:val="0094266F"/>
    <w:rsid w:val="00943B93"/>
    <w:rsid w:val="00950369"/>
    <w:rsid w:val="00950A0E"/>
    <w:rsid w:val="00952501"/>
    <w:rsid w:val="00952D3A"/>
    <w:rsid w:val="00952D6E"/>
    <w:rsid w:val="0095311A"/>
    <w:rsid w:val="009539FD"/>
    <w:rsid w:val="00955AA1"/>
    <w:rsid w:val="00956806"/>
    <w:rsid w:val="009628AD"/>
    <w:rsid w:val="00964791"/>
    <w:rsid w:val="009665DD"/>
    <w:rsid w:val="00970CAA"/>
    <w:rsid w:val="009710A5"/>
    <w:rsid w:val="009716B7"/>
    <w:rsid w:val="0097378A"/>
    <w:rsid w:val="0097392B"/>
    <w:rsid w:val="00973B02"/>
    <w:rsid w:val="00973D26"/>
    <w:rsid w:val="00976342"/>
    <w:rsid w:val="00980666"/>
    <w:rsid w:val="009808A4"/>
    <w:rsid w:val="00981175"/>
    <w:rsid w:val="00982389"/>
    <w:rsid w:val="00982D91"/>
    <w:rsid w:val="009832B3"/>
    <w:rsid w:val="00986E6A"/>
    <w:rsid w:val="00987B33"/>
    <w:rsid w:val="00990319"/>
    <w:rsid w:val="009931B7"/>
    <w:rsid w:val="0099792A"/>
    <w:rsid w:val="009A054B"/>
    <w:rsid w:val="009A2773"/>
    <w:rsid w:val="009A326F"/>
    <w:rsid w:val="009A4A02"/>
    <w:rsid w:val="009A500F"/>
    <w:rsid w:val="009B0FCD"/>
    <w:rsid w:val="009B2565"/>
    <w:rsid w:val="009B3C83"/>
    <w:rsid w:val="009B450E"/>
    <w:rsid w:val="009B475D"/>
    <w:rsid w:val="009B5235"/>
    <w:rsid w:val="009B6086"/>
    <w:rsid w:val="009C0355"/>
    <w:rsid w:val="009C1186"/>
    <w:rsid w:val="009C2D80"/>
    <w:rsid w:val="009C4140"/>
    <w:rsid w:val="009C63FE"/>
    <w:rsid w:val="009C6D8D"/>
    <w:rsid w:val="009C7B67"/>
    <w:rsid w:val="009C7D66"/>
    <w:rsid w:val="009D1E05"/>
    <w:rsid w:val="009D3C2C"/>
    <w:rsid w:val="009D6C4B"/>
    <w:rsid w:val="009D76BA"/>
    <w:rsid w:val="009E0A57"/>
    <w:rsid w:val="009E1411"/>
    <w:rsid w:val="009E1C32"/>
    <w:rsid w:val="009E21FD"/>
    <w:rsid w:val="009E44B6"/>
    <w:rsid w:val="009E54E0"/>
    <w:rsid w:val="009E5635"/>
    <w:rsid w:val="009E5A95"/>
    <w:rsid w:val="009E60C7"/>
    <w:rsid w:val="009E6F58"/>
    <w:rsid w:val="009E7838"/>
    <w:rsid w:val="009F440A"/>
    <w:rsid w:val="009F4F0F"/>
    <w:rsid w:val="009F72EA"/>
    <w:rsid w:val="009F7C22"/>
    <w:rsid w:val="00A0094A"/>
    <w:rsid w:val="00A028A7"/>
    <w:rsid w:val="00A029A7"/>
    <w:rsid w:val="00A04327"/>
    <w:rsid w:val="00A05007"/>
    <w:rsid w:val="00A06432"/>
    <w:rsid w:val="00A07F10"/>
    <w:rsid w:val="00A12D8C"/>
    <w:rsid w:val="00A13ABB"/>
    <w:rsid w:val="00A15DE5"/>
    <w:rsid w:val="00A1784B"/>
    <w:rsid w:val="00A22C2E"/>
    <w:rsid w:val="00A22ED0"/>
    <w:rsid w:val="00A24178"/>
    <w:rsid w:val="00A244EF"/>
    <w:rsid w:val="00A25097"/>
    <w:rsid w:val="00A30534"/>
    <w:rsid w:val="00A30666"/>
    <w:rsid w:val="00A347C1"/>
    <w:rsid w:val="00A35FF0"/>
    <w:rsid w:val="00A36B30"/>
    <w:rsid w:val="00A36D38"/>
    <w:rsid w:val="00A36E97"/>
    <w:rsid w:val="00A4084C"/>
    <w:rsid w:val="00A41AC1"/>
    <w:rsid w:val="00A42073"/>
    <w:rsid w:val="00A420E3"/>
    <w:rsid w:val="00A42104"/>
    <w:rsid w:val="00A43410"/>
    <w:rsid w:val="00A4476B"/>
    <w:rsid w:val="00A501BC"/>
    <w:rsid w:val="00A51103"/>
    <w:rsid w:val="00A512A0"/>
    <w:rsid w:val="00A52B80"/>
    <w:rsid w:val="00A54AE6"/>
    <w:rsid w:val="00A55BA5"/>
    <w:rsid w:val="00A63A66"/>
    <w:rsid w:val="00A645F3"/>
    <w:rsid w:val="00A661A7"/>
    <w:rsid w:val="00A664E5"/>
    <w:rsid w:val="00A66683"/>
    <w:rsid w:val="00A70D09"/>
    <w:rsid w:val="00A730E9"/>
    <w:rsid w:val="00A734FE"/>
    <w:rsid w:val="00A73F4B"/>
    <w:rsid w:val="00A73FCC"/>
    <w:rsid w:val="00A766EE"/>
    <w:rsid w:val="00A77785"/>
    <w:rsid w:val="00A81D61"/>
    <w:rsid w:val="00A822C2"/>
    <w:rsid w:val="00A83165"/>
    <w:rsid w:val="00A875B8"/>
    <w:rsid w:val="00A87F83"/>
    <w:rsid w:val="00A900C6"/>
    <w:rsid w:val="00A900D1"/>
    <w:rsid w:val="00A937FF"/>
    <w:rsid w:val="00A96F43"/>
    <w:rsid w:val="00AA00A3"/>
    <w:rsid w:val="00AA2A3B"/>
    <w:rsid w:val="00AA2F1D"/>
    <w:rsid w:val="00AA408A"/>
    <w:rsid w:val="00AA589A"/>
    <w:rsid w:val="00AA6E66"/>
    <w:rsid w:val="00AA78CE"/>
    <w:rsid w:val="00AB0B02"/>
    <w:rsid w:val="00AB0BC5"/>
    <w:rsid w:val="00AB18DF"/>
    <w:rsid w:val="00AB24C1"/>
    <w:rsid w:val="00AB2E21"/>
    <w:rsid w:val="00AB4A44"/>
    <w:rsid w:val="00AB59AB"/>
    <w:rsid w:val="00AB5B8F"/>
    <w:rsid w:val="00AB5F57"/>
    <w:rsid w:val="00AC074D"/>
    <w:rsid w:val="00AC1235"/>
    <w:rsid w:val="00AC2E1D"/>
    <w:rsid w:val="00AC347D"/>
    <w:rsid w:val="00AC3706"/>
    <w:rsid w:val="00AC39E2"/>
    <w:rsid w:val="00AC630F"/>
    <w:rsid w:val="00AC6DA6"/>
    <w:rsid w:val="00AC7145"/>
    <w:rsid w:val="00AD2B1D"/>
    <w:rsid w:val="00AD36D7"/>
    <w:rsid w:val="00AD3B4A"/>
    <w:rsid w:val="00AD70B9"/>
    <w:rsid w:val="00AD72F7"/>
    <w:rsid w:val="00AD7312"/>
    <w:rsid w:val="00AE473C"/>
    <w:rsid w:val="00AE7DAC"/>
    <w:rsid w:val="00AF2C05"/>
    <w:rsid w:val="00AF3CAB"/>
    <w:rsid w:val="00AF3E24"/>
    <w:rsid w:val="00B066C8"/>
    <w:rsid w:val="00B07362"/>
    <w:rsid w:val="00B10C18"/>
    <w:rsid w:val="00B125E8"/>
    <w:rsid w:val="00B14D32"/>
    <w:rsid w:val="00B14E5A"/>
    <w:rsid w:val="00B17391"/>
    <w:rsid w:val="00B17B12"/>
    <w:rsid w:val="00B17D09"/>
    <w:rsid w:val="00B209C0"/>
    <w:rsid w:val="00B22719"/>
    <w:rsid w:val="00B23BE1"/>
    <w:rsid w:val="00B2579C"/>
    <w:rsid w:val="00B26303"/>
    <w:rsid w:val="00B27155"/>
    <w:rsid w:val="00B27EA9"/>
    <w:rsid w:val="00B31642"/>
    <w:rsid w:val="00B31653"/>
    <w:rsid w:val="00B351FC"/>
    <w:rsid w:val="00B35DD7"/>
    <w:rsid w:val="00B36ABE"/>
    <w:rsid w:val="00B4147D"/>
    <w:rsid w:val="00B41EC4"/>
    <w:rsid w:val="00B4368F"/>
    <w:rsid w:val="00B44052"/>
    <w:rsid w:val="00B44ABB"/>
    <w:rsid w:val="00B45AC2"/>
    <w:rsid w:val="00B51B0C"/>
    <w:rsid w:val="00B53FE9"/>
    <w:rsid w:val="00B54BBB"/>
    <w:rsid w:val="00B55E98"/>
    <w:rsid w:val="00B567BA"/>
    <w:rsid w:val="00B56F81"/>
    <w:rsid w:val="00B57CBD"/>
    <w:rsid w:val="00B629E2"/>
    <w:rsid w:val="00B643F6"/>
    <w:rsid w:val="00B66B6A"/>
    <w:rsid w:val="00B71295"/>
    <w:rsid w:val="00B72E83"/>
    <w:rsid w:val="00B73CB8"/>
    <w:rsid w:val="00B74153"/>
    <w:rsid w:val="00B74181"/>
    <w:rsid w:val="00B747E0"/>
    <w:rsid w:val="00B753E1"/>
    <w:rsid w:val="00B75A1F"/>
    <w:rsid w:val="00B7655D"/>
    <w:rsid w:val="00B769EC"/>
    <w:rsid w:val="00B76F2C"/>
    <w:rsid w:val="00B77B8B"/>
    <w:rsid w:val="00B80457"/>
    <w:rsid w:val="00B80A1E"/>
    <w:rsid w:val="00B825C9"/>
    <w:rsid w:val="00B82A65"/>
    <w:rsid w:val="00B836A2"/>
    <w:rsid w:val="00B83C22"/>
    <w:rsid w:val="00B852E4"/>
    <w:rsid w:val="00B85A61"/>
    <w:rsid w:val="00B93D54"/>
    <w:rsid w:val="00B946DC"/>
    <w:rsid w:val="00B959D2"/>
    <w:rsid w:val="00B96DF1"/>
    <w:rsid w:val="00BA089E"/>
    <w:rsid w:val="00BA117A"/>
    <w:rsid w:val="00BA2597"/>
    <w:rsid w:val="00BA292F"/>
    <w:rsid w:val="00BA5349"/>
    <w:rsid w:val="00BA6225"/>
    <w:rsid w:val="00BA6640"/>
    <w:rsid w:val="00BA7E4B"/>
    <w:rsid w:val="00BB2CAF"/>
    <w:rsid w:val="00BB3C97"/>
    <w:rsid w:val="00BB3F45"/>
    <w:rsid w:val="00BB4175"/>
    <w:rsid w:val="00BB4566"/>
    <w:rsid w:val="00BB457D"/>
    <w:rsid w:val="00BB5897"/>
    <w:rsid w:val="00BB5E6F"/>
    <w:rsid w:val="00BC0D2F"/>
    <w:rsid w:val="00BC3334"/>
    <w:rsid w:val="00BC3775"/>
    <w:rsid w:val="00BC3C45"/>
    <w:rsid w:val="00BC5BC7"/>
    <w:rsid w:val="00BC7C39"/>
    <w:rsid w:val="00BD07C0"/>
    <w:rsid w:val="00BD1ACA"/>
    <w:rsid w:val="00BD1E10"/>
    <w:rsid w:val="00BD1F2B"/>
    <w:rsid w:val="00BD3413"/>
    <w:rsid w:val="00BD47C2"/>
    <w:rsid w:val="00BD4C23"/>
    <w:rsid w:val="00BD50E2"/>
    <w:rsid w:val="00BD77C7"/>
    <w:rsid w:val="00BE2E9F"/>
    <w:rsid w:val="00BE32AA"/>
    <w:rsid w:val="00BE57D9"/>
    <w:rsid w:val="00BE6B24"/>
    <w:rsid w:val="00BF1065"/>
    <w:rsid w:val="00BF26D5"/>
    <w:rsid w:val="00BF3B2F"/>
    <w:rsid w:val="00BF4834"/>
    <w:rsid w:val="00BF6855"/>
    <w:rsid w:val="00BF6BA7"/>
    <w:rsid w:val="00BF71B2"/>
    <w:rsid w:val="00C03773"/>
    <w:rsid w:val="00C040AC"/>
    <w:rsid w:val="00C06C5D"/>
    <w:rsid w:val="00C100B1"/>
    <w:rsid w:val="00C12177"/>
    <w:rsid w:val="00C13715"/>
    <w:rsid w:val="00C153B1"/>
    <w:rsid w:val="00C1565C"/>
    <w:rsid w:val="00C16E88"/>
    <w:rsid w:val="00C20BBD"/>
    <w:rsid w:val="00C20E59"/>
    <w:rsid w:val="00C210E1"/>
    <w:rsid w:val="00C21132"/>
    <w:rsid w:val="00C25E32"/>
    <w:rsid w:val="00C31AF0"/>
    <w:rsid w:val="00C32E37"/>
    <w:rsid w:val="00C343F2"/>
    <w:rsid w:val="00C35F24"/>
    <w:rsid w:val="00C36D6B"/>
    <w:rsid w:val="00C37A08"/>
    <w:rsid w:val="00C405FC"/>
    <w:rsid w:val="00C411BC"/>
    <w:rsid w:val="00C42D01"/>
    <w:rsid w:val="00C43597"/>
    <w:rsid w:val="00C44EA2"/>
    <w:rsid w:val="00C4527F"/>
    <w:rsid w:val="00C459DE"/>
    <w:rsid w:val="00C45A73"/>
    <w:rsid w:val="00C50C14"/>
    <w:rsid w:val="00C51A10"/>
    <w:rsid w:val="00C54094"/>
    <w:rsid w:val="00C54F3A"/>
    <w:rsid w:val="00C5646C"/>
    <w:rsid w:val="00C57F42"/>
    <w:rsid w:val="00C60197"/>
    <w:rsid w:val="00C602E8"/>
    <w:rsid w:val="00C61D22"/>
    <w:rsid w:val="00C63C0B"/>
    <w:rsid w:val="00C65B9C"/>
    <w:rsid w:val="00C66309"/>
    <w:rsid w:val="00C665D7"/>
    <w:rsid w:val="00C67096"/>
    <w:rsid w:val="00C72E42"/>
    <w:rsid w:val="00C73C92"/>
    <w:rsid w:val="00C75EDF"/>
    <w:rsid w:val="00C75F2B"/>
    <w:rsid w:val="00C81064"/>
    <w:rsid w:val="00C83157"/>
    <w:rsid w:val="00C835A6"/>
    <w:rsid w:val="00C84F47"/>
    <w:rsid w:val="00C85AD7"/>
    <w:rsid w:val="00C85B0D"/>
    <w:rsid w:val="00C86FA8"/>
    <w:rsid w:val="00C91AEB"/>
    <w:rsid w:val="00C935A9"/>
    <w:rsid w:val="00C93F95"/>
    <w:rsid w:val="00C96436"/>
    <w:rsid w:val="00C97896"/>
    <w:rsid w:val="00CA09B7"/>
    <w:rsid w:val="00CA0CC8"/>
    <w:rsid w:val="00CA3052"/>
    <w:rsid w:val="00CA42E1"/>
    <w:rsid w:val="00CA5187"/>
    <w:rsid w:val="00CA56E1"/>
    <w:rsid w:val="00CA6EFC"/>
    <w:rsid w:val="00CA786F"/>
    <w:rsid w:val="00CA7F35"/>
    <w:rsid w:val="00CB0D62"/>
    <w:rsid w:val="00CB31E1"/>
    <w:rsid w:val="00CB380A"/>
    <w:rsid w:val="00CB458F"/>
    <w:rsid w:val="00CB4A5D"/>
    <w:rsid w:val="00CB5226"/>
    <w:rsid w:val="00CB57EB"/>
    <w:rsid w:val="00CB68E5"/>
    <w:rsid w:val="00CC2F88"/>
    <w:rsid w:val="00CC454D"/>
    <w:rsid w:val="00CC5EAA"/>
    <w:rsid w:val="00CC7620"/>
    <w:rsid w:val="00CD1991"/>
    <w:rsid w:val="00CD3546"/>
    <w:rsid w:val="00CD4E9B"/>
    <w:rsid w:val="00CD5D53"/>
    <w:rsid w:val="00CD638A"/>
    <w:rsid w:val="00CD6E9A"/>
    <w:rsid w:val="00CE09E9"/>
    <w:rsid w:val="00CE0D8C"/>
    <w:rsid w:val="00CE110D"/>
    <w:rsid w:val="00CE1F77"/>
    <w:rsid w:val="00CE31C3"/>
    <w:rsid w:val="00CE478C"/>
    <w:rsid w:val="00CE506B"/>
    <w:rsid w:val="00CE5124"/>
    <w:rsid w:val="00CE5413"/>
    <w:rsid w:val="00CE59FE"/>
    <w:rsid w:val="00CE5BFB"/>
    <w:rsid w:val="00CE5E09"/>
    <w:rsid w:val="00CE75AB"/>
    <w:rsid w:val="00CF4230"/>
    <w:rsid w:val="00CF4339"/>
    <w:rsid w:val="00CF4C8E"/>
    <w:rsid w:val="00CF4E1F"/>
    <w:rsid w:val="00CF7AE6"/>
    <w:rsid w:val="00D01AFB"/>
    <w:rsid w:val="00D01B9E"/>
    <w:rsid w:val="00D04B47"/>
    <w:rsid w:val="00D0588D"/>
    <w:rsid w:val="00D069FA"/>
    <w:rsid w:val="00D0789A"/>
    <w:rsid w:val="00D12E51"/>
    <w:rsid w:val="00D13CC9"/>
    <w:rsid w:val="00D145E5"/>
    <w:rsid w:val="00D157F0"/>
    <w:rsid w:val="00D15ECF"/>
    <w:rsid w:val="00D204AF"/>
    <w:rsid w:val="00D204FB"/>
    <w:rsid w:val="00D22314"/>
    <w:rsid w:val="00D23133"/>
    <w:rsid w:val="00D255F2"/>
    <w:rsid w:val="00D26535"/>
    <w:rsid w:val="00D2793D"/>
    <w:rsid w:val="00D3005F"/>
    <w:rsid w:val="00D30A09"/>
    <w:rsid w:val="00D31091"/>
    <w:rsid w:val="00D31A2B"/>
    <w:rsid w:val="00D31ABF"/>
    <w:rsid w:val="00D3254A"/>
    <w:rsid w:val="00D32CE1"/>
    <w:rsid w:val="00D34BCB"/>
    <w:rsid w:val="00D35EB7"/>
    <w:rsid w:val="00D36A72"/>
    <w:rsid w:val="00D36EEB"/>
    <w:rsid w:val="00D413CF"/>
    <w:rsid w:val="00D42CA4"/>
    <w:rsid w:val="00D4323E"/>
    <w:rsid w:val="00D43909"/>
    <w:rsid w:val="00D467E4"/>
    <w:rsid w:val="00D46E67"/>
    <w:rsid w:val="00D47E12"/>
    <w:rsid w:val="00D506D0"/>
    <w:rsid w:val="00D51E36"/>
    <w:rsid w:val="00D52694"/>
    <w:rsid w:val="00D52FB6"/>
    <w:rsid w:val="00D54DB3"/>
    <w:rsid w:val="00D60103"/>
    <w:rsid w:val="00D63186"/>
    <w:rsid w:val="00D63948"/>
    <w:rsid w:val="00D63F1F"/>
    <w:rsid w:val="00D649F6"/>
    <w:rsid w:val="00D65D6E"/>
    <w:rsid w:val="00D6613C"/>
    <w:rsid w:val="00D7004C"/>
    <w:rsid w:val="00D7118E"/>
    <w:rsid w:val="00D714E4"/>
    <w:rsid w:val="00D735BB"/>
    <w:rsid w:val="00D751AD"/>
    <w:rsid w:val="00D759CB"/>
    <w:rsid w:val="00D76146"/>
    <w:rsid w:val="00D771E4"/>
    <w:rsid w:val="00D804C4"/>
    <w:rsid w:val="00D8138B"/>
    <w:rsid w:val="00D82999"/>
    <w:rsid w:val="00D84153"/>
    <w:rsid w:val="00D85B42"/>
    <w:rsid w:val="00D900BE"/>
    <w:rsid w:val="00D94D4E"/>
    <w:rsid w:val="00D952FD"/>
    <w:rsid w:val="00D9773C"/>
    <w:rsid w:val="00DA309E"/>
    <w:rsid w:val="00DA5609"/>
    <w:rsid w:val="00DA62AA"/>
    <w:rsid w:val="00DA7E51"/>
    <w:rsid w:val="00DB1666"/>
    <w:rsid w:val="00DB179E"/>
    <w:rsid w:val="00DB31BD"/>
    <w:rsid w:val="00DB560B"/>
    <w:rsid w:val="00DB7621"/>
    <w:rsid w:val="00DC171A"/>
    <w:rsid w:val="00DC2226"/>
    <w:rsid w:val="00DC2E21"/>
    <w:rsid w:val="00DC3380"/>
    <w:rsid w:val="00DC392F"/>
    <w:rsid w:val="00DC64AC"/>
    <w:rsid w:val="00DD13FC"/>
    <w:rsid w:val="00DD1E6F"/>
    <w:rsid w:val="00DD25C9"/>
    <w:rsid w:val="00DD298E"/>
    <w:rsid w:val="00DD3501"/>
    <w:rsid w:val="00DD64D9"/>
    <w:rsid w:val="00DD75B0"/>
    <w:rsid w:val="00DE11A1"/>
    <w:rsid w:val="00DE155D"/>
    <w:rsid w:val="00DE2CC4"/>
    <w:rsid w:val="00DE6801"/>
    <w:rsid w:val="00DE714E"/>
    <w:rsid w:val="00DF18F9"/>
    <w:rsid w:val="00DF25C1"/>
    <w:rsid w:val="00DF40EE"/>
    <w:rsid w:val="00DF5288"/>
    <w:rsid w:val="00DF70A4"/>
    <w:rsid w:val="00DF7316"/>
    <w:rsid w:val="00E0137E"/>
    <w:rsid w:val="00E031EF"/>
    <w:rsid w:val="00E03E34"/>
    <w:rsid w:val="00E07FA8"/>
    <w:rsid w:val="00E10987"/>
    <w:rsid w:val="00E1457D"/>
    <w:rsid w:val="00E149A7"/>
    <w:rsid w:val="00E15911"/>
    <w:rsid w:val="00E21176"/>
    <w:rsid w:val="00E23D2F"/>
    <w:rsid w:val="00E24295"/>
    <w:rsid w:val="00E24B25"/>
    <w:rsid w:val="00E27047"/>
    <w:rsid w:val="00E27EC1"/>
    <w:rsid w:val="00E30081"/>
    <w:rsid w:val="00E30AEB"/>
    <w:rsid w:val="00E317E8"/>
    <w:rsid w:val="00E32BB0"/>
    <w:rsid w:val="00E33829"/>
    <w:rsid w:val="00E338B3"/>
    <w:rsid w:val="00E347A4"/>
    <w:rsid w:val="00E35836"/>
    <w:rsid w:val="00E36D35"/>
    <w:rsid w:val="00E37D4C"/>
    <w:rsid w:val="00E43890"/>
    <w:rsid w:val="00E441E2"/>
    <w:rsid w:val="00E44EFE"/>
    <w:rsid w:val="00E454FD"/>
    <w:rsid w:val="00E519BD"/>
    <w:rsid w:val="00E51EAC"/>
    <w:rsid w:val="00E5390A"/>
    <w:rsid w:val="00E569E5"/>
    <w:rsid w:val="00E62A32"/>
    <w:rsid w:val="00E639D7"/>
    <w:rsid w:val="00E64553"/>
    <w:rsid w:val="00E657F9"/>
    <w:rsid w:val="00E70528"/>
    <w:rsid w:val="00E71D23"/>
    <w:rsid w:val="00E7526A"/>
    <w:rsid w:val="00E760F3"/>
    <w:rsid w:val="00E80925"/>
    <w:rsid w:val="00E80E22"/>
    <w:rsid w:val="00E80F99"/>
    <w:rsid w:val="00E81480"/>
    <w:rsid w:val="00E824E5"/>
    <w:rsid w:val="00E843F8"/>
    <w:rsid w:val="00E84D18"/>
    <w:rsid w:val="00E866E6"/>
    <w:rsid w:val="00E8681B"/>
    <w:rsid w:val="00E87186"/>
    <w:rsid w:val="00E8724D"/>
    <w:rsid w:val="00E87CEB"/>
    <w:rsid w:val="00E907EE"/>
    <w:rsid w:val="00E90E0F"/>
    <w:rsid w:val="00E923FC"/>
    <w:rsid w:val="00E92980"/>
    <w:rsid w:val="00E92DF8"/>
    <w:rsid w:val="00E935D9"/>
    <w:rsid w:val="00E949F7"/>
    <w:rsid w:val="00E94FD9"/>
    <w:rsid w:val="00E952E8"/>
    <w:rsid w:val="00EA2619"/>
    <w:rsid w:val="00EA346C"/>
    <w:rsid w:val="00EA3DDB"/>
    <w:rsid w:val="00EA53FE"/>
    <w:rsid w:val="00EA66FB"/>
    <w:rsid w:val="00EA711B"/>
    <w:rsid w:val="00EA735C"/>
    <w:rsid w:val="00EA7884"/>
    <w:rsid w:val="00EB0AA2"/>
    <w:rsid w:val="00EB3469"/>
    <w:rsid w:val="00EB73C9"/>
    <w:rsid w:val="00EB77FF"/>
    <w:rsid w:val="00EC16B8"/>
    <w:rsid w:val="00EC1A2E"/>
    <w:rsid w:val="00EC1C11"/>
    <w:rsid w:val="00EC2B7B"/>
    <w:rsid w:val="00EC396F"/>
    <w:rsid w:val="00EC4054"/>
    <w:rsid w:val="00EC534C"/>
    <w:rsid w:val="00ED0666"/>
    <w:rsid w:val="00ED080C"/>
    <w:rsid w:val="00ED2CE0"/>
    <w:rsid w:val="00ED373E"/>
    <w:rsid w:val="00ED3970"/>
    <w:rsid w:val="00ED3AA7"/>
    <w:rsid w:val="00ED5C47"/>
    <w:rsid w:val="00ED62BB"/>
    <w:rsid w:val="00EE02A6"/>
    <w:rsid w:val="00EE198B"/>
    <w:rsid w:val="00EE1DF4"/>
    <w:rsid w:val="00EE28C3"/>
    <w:rsid w:val="00EE7052"/>
    <w:rsid w:val="00EF0218"/>
    <w:rsid w:val="00EF0B02"/>
    <w:rsid w:val="00EF1134"/>
    <w:rsid w:val="00EF3603"/>
    <w:rsid w:val="00EF3699"/>
    <w:rsid w:val="00EF52ED"/>
    <w:rsid w:val="00EF54B0"/>
    <w:rsid w:val="00F003DE"/>
    <w:rsid w:val="00F0165A"/>
    <w:rsid w:val="00F031A2"/>
    <w:rsid w:val="00F059CA"/>
    <w:rsid w:val="00F07BE4"/>
    <w:rsid w:val="00F11085"/>
    <w:rsid w:val="00F11A57"/>
    <w:rsid w:val="00F12E86"/>
    <w:rsid w:val="00F15B66"/>
    <w:rsid w:val="00F15C96"/>
    <w:rsid w:val="00F1630D"/>
    <w:rsid w:val="00F178BC"/>
    <w:rsid w:val="00F218B3"/>
    <w:rsid w:val="00F21996"/>
    <w:rsid w:val="00F2445A"/>
    <w:rsid w:val="00F257EE"/>
    <w:rsid w:val="00F3018C"/>
    <w:rsid w:val="00F31F5D"/>
    <w:rsid w:val="00F3591F"/>
    <w:rsid w:val="00F376E3"/>
    <w:rsid w:val="00F40064"/>
    <w:rsid w:val="00F4029B"/>
    <w:rsid w:val="00F423C1"/>
    <w:rsid w:val="00F4269C"/>
    <w:rsid w:val="00F429C9"/>
    <w:rsid w:val="00F45D90"/>
    <w:rsid w:val="00F500AB"/>
    <w:rsid w:val="00F50B0E"/>
    <w:rsid w:val="00F52F71"/>
    <w:rsid w:val="00F53053"/>
    <w:rsid w:val="00F56BCA"/>
    <w:rsid w:val="00F573AF"/>
    <w:rsid w:val="00F57CAA"/>
    <w:rsid w:val="00F57DBC"/>
    <w:rsid w:val="00F60AED"/>
    <w:rsid w:val="00F60BDF"/>
    <w:rsid w:val="00F60D4C"/>
    <w:rsid w:val="00F64D18"/>
    <w:rsid w:val="00F64DFC"/>
    <w:rsid w:val="00F6520C"/>
    <w:rsid w:val="00F71A20"/>
    <w:rsid w:val="00F73A08"/>
    <w:rsid w:val="00F82064"/>
    <w:rsid w:val="00F82832"/>
    <w:rsid w:val="00F83F64"/>
    <w:rsid w:val="00F84BA6"/>
    <w:rsid w:val="00F857DD"/>
    <w:rsid w:val="00F8595B"/>
    <w:rsid w:val="00F87CBB"/>
    <w:rsid w:val="00F91203"/>
    <w:rsid w:val="00F942D6"/>
    <w:rsid w:val="00F94ED4"/>
    <w:rsid w:val="00F951B5"/>
    <w:rsid w:val="00F95B8B"/>
    <w:rsid w:val="00F96CE7"/>
    <w:rsid w:val="00FA07B9"/>
    <w:rsid w:val="00FA09B2"/>
    <w:rsid w:val="00FA1C03"/>
    <w:rsid w:val="00FA3583"/>
    <w:rsid w:val="00FA3993"/>
    <w:rsid w:val="00FA4329"/>
    <w:rsid w:val="00FB0462"/>
    <w:rsid w:val="00FB0B2E"/>
    <w:rsid w:val="00FB1BCC"/>
    <w:rsid w:val="00FB2145"/>
    <w:rsid w:val="00FB33B5"/>
    <w:rsid w:val="00FB3573"/>
    <w:rsid w:val="00FB388B"/>
    <w:rsid w:val="00FB5697"/>
    <w:rsid w:val="00FB68C6"/>
    <w:rsid w:val="00FB79BE"/>
    <w:rsid w:val="00FC044D"/>
    <w:rsid w:val="00FC1071"/>
    <w:rsid w:val="00FC5D33"/>
    <w:rsid w:val="00FC7A83"/>
    <w:rsid w:val="00FD0CEE"/>
    <w:rsid w:val="00FD2697"/>
    <w:rsid w:val="00FD5B9A"/>
    <w:rsid w:val="00FD5E2B"/>
    <w:rsid w:val="00FD66DE"/>
    <w:rsid w:val="00FD67E1"/>
    <w:rsid w:val="00FD7143"/>
    <w:rsid w:val="00FD7825"/>
    <w:rsid w:val="00FE008F"/>
    <w:rsid w:val="00FE20D8"/>
    <w:rsid w:val="00FE51FD"/>
    <w:rsid w:val="00FE57D6"/>
    <w:rsid w:val="00FF0A1C"/>
    <w:rsid w:val="00FF12D4"/>
    <w:rsid w:val="00FF27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0F31D"/>
  <w15:docId w15:val="{24D55D41-EE0B-41F4-847C-1ABF80D2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347D"/>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BE6B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F2445A"/>
    <w:pPr>
      <w:keepNext/>
      <w:spacing w:before="120"/>
      <w:outlineLvl w:val="2"/>
    </w:pPr>
    <w:rPr>
      <w:b/>
      <w:snapToGrid w:val="0"/>
    </w:rPr>
  </w:style>
  <w:style w:type="paragraph" w:styleId="Nadpis4">
    <w:name w:val="heading 4"/>
    <w:basedOn w:val="Normln"/>
    <w:next w:val="Normln"/>
    <w:link w:val="Nadpis4Char"/>
    <w:uiPriority w:val="9"/>
    <w:semiHidden/>
    <w:unhideWhenUsed/>
    <w:qFormat/>
    <w:rsid w:val="00D47E12"/>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2B79F0"/>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BE6B2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jc w:val="both"/>
    </w:pPr>
    <w:rPr>
      <w:sz w:val="20"/>
      <w:szCs w:val="20"/>
    </w:rPr>
  </w:style>
  <w:style w:type="paragraph" w:customStyle="1" w:styleId="odstavec">
    <w:name w:val="odstavec"/>
    <w:basedOn w:val="Normln"/>
    <w:rsid w:val="00AC347D"/>
    <w:pPr>
      <w:spacing w:before="60" w:after="60"/>
      <w:ind w:firstLine="284"/>
      <w:jc w:val="both"/>
    </w:pPr>
    <w:rPr>
      <w:sz w:val="20"/>
      <w:szCs w:val="20"/>
    </w:rPr>
  </w:style>
  <w:style w:type="paragraph" w:customStyle="1" w:styleId="pismeno">
    <w:name w:val="pismeno"/>
    <w:basedOn w:val="Normln"/>
    <w:rsid w:val="00AC347D"/>
    <w:pPr>
      <w:ind w:left="284" w:hanging="284"/>
      <w:jc w:val="both"/>
    </w:pPr>
    <w:rPr>
      <w:color w:val="000000"/>
      <w:sz w:val="20"/>
      <w:szCs w:val="20"/>
    </w:rPr>
  </w:style>
  <w:style w:type="paragraph" w:styleId="Odstavecseseznamem">
    <w:name w:val="List Paragraph"/>
    <w:basedOn w:val="Normln"/>
    <w:uiPriority w:val="34"/>
    <w:qFormat/>
    <w:rsid w:val="00036B70"/>
    <w:pPr>
      <w:ind w:left="720"/>
      <w:contextualSpacing/>
    </w:pPr>
  </w:style>
  <w:style w:type="character" w:customStyle="1" w:styleId="Nadpis3Char">
    <w:name w:val="Nadpis 3 Char"/>
    <w:basedOn w:val="Standardnpsmoodstavce"/>
    <w:link w:val="Nadpis3"/>
    <w:rsid w:val="00F2445A"/>
    <w:rPr>
      <w:rFonts w:ascii="Times New Roman" w:eastAsia="Times New Roman" w:hAnsi="Times New Roman" w:cs="Times New Roman"/>
      <w:b/>
      <w:snapToGrid w:val="0"/>
      <w:sz w:val="24"/>
      <w:szCs w:val="24"/>
      <w:lang w:eastAsia="cs-CZ"/>
    </w:rPr>
  </w:style>
  <w:style w:type="paragraph" w:styleId="Zhlav">
    <w:name w:val="header"/>
    <w:aliases w:val="1. Zeile,   1. Zeile"/>
    <w:basedOn w:val="Normln"/>
    <w:link w:val="ZhlavChar"/>
    <w:uiPriority w:val="99"/>
    <w:rsid w:val="00F2445A"/>
    <w:pPr>
      <w:tabs>
        <w:tab w:val="center" w:pos="4536"/>
        <w:tab w:val="right" w:pos="9072"/>
      </w:tabs>
    </w:pPr>
  </w:style>
  <w:style w:type="character" w:customStyle="1" w:styleId="ZhlavChar">
    <w:name w:val="Záhlaví Char"/>
    <w:aliases w:val="1. Zeile Char,   1. Zeile Char"/>
    <w:basedOn w:val="Standardnpsmoodstavce"/>
    <w:link w:val="Zhlav"/>
    <w:uiPriority w:val="99"/>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rsid w:val="00F2445A"/>
    <w:rPr>
      <w:color w:val="0000FF"/>
      <w:u w:val="single"/>
    </w:rPr>
  </w:style>
  <w:style w:type="paragraph" w:styleId="Zkladntextodsazen3">
    <w:name w:val="Body Text Indent 3"/>
    <w:basedOn w:val="Normln"/>
    <w:link w:val="Zkladntextodsazen3Char"/>
    <w:rsid w:val="00150972"/>
    <w:pPr>
      <w:spacing w:before="120"/>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pPr>
      <w:spacing w:after="120"/>
    </w:p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uiPriority w:val="99"/>
    <w:semiHidden/>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jc w:val="both"/>
      <w:textAlignment w:val="baseline"/>
    </w:pPr>
    <w:rPr>
      <w:rFonts w:ascii="Arial" w:hAnsi="Arial"/>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
    <w:rsid w:val="00833D42"/>
    <w:pPr>
      <w:overflowPunct w:val="0"/>
      <w:autoSpaceDE w:val="0"/>
      <w:autoSpaceDN w:val="0"/>
      <w:adjustRightInd w:val="0"/>
      <w:spacing w:before="120"/>
      <w:textAlignment w:val="baseline"/>
    </w:pPr>
    <w:rPr>
      <w:szCs w:val="20"/>
    </w:rPr>
  </w:style>
  <w:style w:type="paragraph" w:styleId="FormtovanvHTML">
    <w:name w:val="HTML Preformatted"/>
    <w:basedOn w:val="Normln"/>
    <w:link w:val="FormtovanvHTMLChar"/>
    <w:uiPriority w:val="99"/>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basedOn w:val="Standardnpsmoodstavce"/>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spacing w:after="120"/>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semiHidden/>
    <w:rsid w:val="00D47E12"/>
    <w:rPr>
      <w:rFonts w:asciiTheme="majorHAnsi" w:eastAsiaTheme="majorEastAsia" w:hAnsiTheme="majorHAnsi" w:cstheme="majorBidi"/>
      <w:b/>
      <w:bCs/>
      <w:i/>
      <w:iCs/>
      <w:color w:val="4F81BD" w:themeColor="accent1"/>
      <w:sz w:val="24"/>
      <w:szCs w:val="24"/>
      <w:lang w:eastAsia="cs-CZ"/>
    </w:rPr>
  </w:style>
  <w:style w:type="paragraph" w:styleId="Zkladntext2">
    <w:name w:val="Body Text 2"/>
    <w:basedOn w:val="Normln"/>
    <w:link w:val="Zkladntext2Char"/>
    <w:unhideWhenUsed/>
    <w:rsid w:val="00D47E12"/>
    <w:pPr>
      <w:spacing w:after="120"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ascii="Arial" w:hAnsi="Arial"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
    <w:name w:val="Text"/>
    <w:basedOn w:val="Normln"/>
    <w:rsid w:val="00D47E12"/>
    <w:pPr>
      <w:widowControl w:val="0"/>
      <w:spacing w:line="288" w:lineRule="auto"/>
      <w:ind w:firstLine="850"/>
      <w:jc w:val="both"/>
    </w:pPr>
    <w:rPr>
      <w:rFonts w:ascii="Arial" w:hAnsi="Arial" w:cs="Arial"/>
      <w:sz w:val="20"/>
      <w:szCs w:val="20"/>
    </w:rPr>
  </w:style>
  <w:style w:type="paragraph" w:customStyle="1" w:styleId="Text0">
    <w:name w:val="Text~"/>
    <w:basedOn w:val="Normln"/>
    <w:rsid w:val="00D47E12"/>
    <w:pPr>
      <w:widowControl w:val="0"/>
      <w:spacing w:line="288" w:lineRule="auto"/>
      <w:ind w:firstLine="850"/>
      <w:jc w:val="both"/>
    </w:pPr>
    <w:rPr>
      <w:rFonts w:ascii="Arial" w:hAnsi="Arial" w:cs="Arial"/>
      <w:sz w:val="20"/>
      <w:szCs w:val="20"/>
    </w:rPr>
  </w:style>
  <w:style w:type="paragraph" w:customStyle="1" w:styleId="Kapitola0">
    <w:name w:val="Kapitola~"/>
    <w:basedOn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1">
    <w:name w:val="Text~~~"/>
    <w:basedOn w:val="Normln"/>
    <w:rsid w:val="00D47E12"/>
    <w:pPr>
      <w:widowControl w:val="0"/>
      <w:suppressAutoHyphens/>
      <w:spacing w:line="288" w:lineRule="auto"/>
      <w:ind w:firstLine="850"/>
      <w:jc w:val="both"/>
    </w:pPr>
    <w:rPr>
      <w:rFonts w:ascii="Arial" w:hAnsi="Arial" w:cs="Arial"/>
      <w:sz w:val="20"/>
      <w:szCs w:val="20"/>
    </w:rPr>
  </w:style>
  <w:style w:type="paragraph" w:customStyle="1" w:styleId="Odrky">
    <w:name w:val="Odrážky~"/>
    <w:basedOn w:val="Normln"/>
    <w:rsid w:val="00D47E12"/>
    <w:pPr>
      <w:widowControl w:val="0"/>
      <w:spacing w:line="288" w:lineRule="auto"/>
      <w:ind w:left="567" w:hanging="283"/>
      <w:jc w:val="both"/>
    </w:pPr>
    <w:rPr>
      <w:rFonts w:ascii="Arial" w:hAnsi="Arial" w:cs="Arial"/>
      <w:sz w:val="20"/>
      <w:szCs w:val="20"/>
    </w:rPr>
  </w:style>
  <w:style w:type="paragraph" w:customStyle="1" w:styleId="Odkraje">
    <w:name w:val="Od kraje~"/>
    <w:basedOn w:val="Normln"/>
    <w:rsid w:val="00D47E12"/>
    <w:pPr>
      <w:widowControl w:val="0"/>
      <w:suppressAutoHyphens/>
      <w:spacing w:line="288" w:lineRule="auto"/>
      <w:jc w:val="both"/>
    </w:pPr>
    <w:rPr>
      <w:rFonts w:ascii="Arial" w:hAnsi="Arial" w:cs="Arial"/>
      <w:sz w:val="20"/>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rFonts w:ascii="Arial" w:hAnsi="Arial"/>
      <w:szCs w:val="20"/>
    </w:rPr>
  </w:style>
  <w:style w:type="paragraph" w:customStyle="1" w:styleId="Zkladntext31">
    <w:name w:val="Základní text 31"/>
    <w:basedOn w:val="Normln"/>
    <w:rsid w:val="0014163A"/>
    <w:pPr>
      <w:widowControl w:val="0"/>
      <w:overflowPunct w:val="0"/>
      <w:autoSpaceDE w:val="0"/>
      <w:autoSpaceDN w:val="0"/>
      <w:adjustRightInd w:val="0"/>
      <w:jc w:val="both"/>
      <w:textAlignment w:val="baseline"/>
    </w:pPr>
    <w:rPr>
      <w:rFonts w:ascii="Arial" w:hAnsi="Arial"/>
      <w:szCs w:val="20"/>
    </w:rPr>
  </w:style>
  <w:style w:type="paragraph" w:customStyle="1" w:styleId="Textodstavce">
    <w:name w:val="Text odstavce"/>
    <w:basedOn w:val="Normln"/>
    <w:rsid w:val="00134F5C"/>
    <w:pPr>
      <w:numPr>
        <w:numId w:val="2"/>
      </w:numPr>
      <w:tabs>
        <w:tab w:val="left" w:pos="851"/>
      </w:tabs>
      <w:spacing w:before="120" w:after="120"/>
      <w:jc w:val="both"/>
      <w:outlineLvl w:val="6"/>
    </w:pPr>
  </w:style>
  <w:style w:type="paragraph" w:customStyle="1" w:styleId="Textbodu">
    <w:name w:val="Text bodu"/>
    <w:basedOn w:val="Normln"/>
    <w:rsid w:val="00134F5C"/>
    <w:pPr>
      <w:numPr>
        <w:ilvl w:val="2"/>
        <w:numId w:val="2"/>
      </w:numPr>
      <w:jc w:val="both"/>
      <w:outlineLvl w:val="8"/>
    </w:pPr>
  </w:style>
  <w:style w:type="paragraph" w:customStyle="1" w:styleId="Textpsmene">
    <w:name w:val="Text písmene"/>
    <w:basedOn w:val="Normln"/>
    <w:rsid w:val="00134F5C"/>
    <w:pPr>
      <w:numPr>
        <w:ilvl w:val="1"/>
        <w:numId w:val="2"/>
      </w:numPr>
      <w:jc w:val="both"/>
      <w:outlineLvl w:val="7"/>
    </w:pPr>
  </w:style>
  <w:style w:type="paragraph" w:styleId="Zpat">
    <w:name w:val="footer"/>
    <w:basedOn w:val="Normln"/>
    <w:link w:val="ZpatChar"/>
    <w:uiPriority w:val="99"/>
    <w:unhideWhenUsed/>
    <w:rsid w:val="00014F54"/>
    <w:pPr>
      <w:tabs>
        <w:tab w:val="center" w:pos="4536"/>
        <w:tab w:val="right" w:pos="9072"/>
      </w:tabs>
    </w:pPr>
  </w:style>
  <w:style w:type="character" w:customStyle="1" w:styleId="ZpatChar">
    <w:name w:val="Zápatí Char"/>
    <w:basedOn w:val="Standardnpsmoodstavce"/>
    <w:link w:val="Zpat"/>
    <w:uiPriority w:val="99"/>
    <w:rsid w:val="00014F54"/>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BE6B24"/>
    <w:rPr>
      <w:rFonts w:asciiTheme="majorHAnsi" w:eastAsiaTheme="majorEastAsia" w:hAnsiTheme="majorHAnsi" w:cstheme="majorBidi"/>
      <w:color w:val="365F91" w:themeColor="accent1" w:themeShade="BF"/>
      <w:sz w:val="26"/>
      <w:szCs w:val="26"/>
      <w:lang w:eastAsia="cs-CZ"/>
    </w:rPr>
  </w:style>
  <w:style w:type="character" w:customStyle="1" w:styleId="Nadpis6Char">
    <w:name w:val="Nadpis 6 Char"/>
    <w:basedOn w:val="Standardnpsmoodstavce"/>
    <w:link w:val="Nadpis6"/>
    <w:uiPriority w:val="9"/>
    <w:semiHidden/>
    <w:rsid w:val="00BE6B24"/>
    <w:rPr>
      <w:rFonts w:asciiTheme="majorHAnsi" w:eastAsiaTheme="majorEastAsia" w:hAnsiTheme="majorHAnsi" w:cstheme="majorBidi"/>
      <w:color w:val="243F60" w:themeColor="accent1" w:themeShade="7F"/>
      <w:sz w:val="24"/>
      <w:szCs w:val="24"/>
      <w:lang w:eastAsia="cs-CZ"/>
    </w:rPr>
  </w:style>
  <w:style w:type="character" w:customStyle="1" w:styleId="Nadpis5Char">
    <w:name w:val="Nadpis 5 Char"/>
    <w:basedOn w:val="Standardnpsmoodstavce"/>
    <w:link w:val="Nadpis5"/>
    <w:uiPriority w:val="9"/>
    <w:rsid w:val="002B79F0"/>
    <w:rPr>
      <w:rFonts w:asciiTheme="majorHAnsi" w:eastAsiaTheme="majorEastAsia" w:hAnsiTheme="majorHAnsi" w:cstheme="majorBidi"/>
      <w:color w:val="365F91" w:themeColor="accent1" w:themeShade="BF"/>
      <w:sz w:val="24"/>
      <w:szCs w:val="24"/>
      <w:lang w:eastAsia="cs-CZ"/>
    </w:rPr>
  </w:style>
  <w:style w:type="character" w:styleId="Nevyeenzmnka">
    <w:name w:val="Unresolved Mention"/>
    <w:basedOn w:val="Standardnpsmoodstavce"/>
    <w:uiPriority w:val="99"/>
    <w:semiHidden/>
    <w:unhideWhenUsed/>
    <w:rsid w:val="00CD6E9A"/>
    <w:rPr>
      <w:color w:val="808080"/>
      <w:shd w:val="clear" w:color="auto" w:fill="E6E6E6"/>
    </w:rPr>
  </w:style>
  <w:style w:type="paragraph" w:customStyle="1" w:styleId="StylPrvndek125cm">
    <w:name w:val="Styl První řádek:  125 cm"/>
    <w:basedOn w:val="Normln"/>
    <w:rsid w:val="00CB0D62"/>
    <w:pPr>
      <w:suppressAutoHyphens/>
      <w:spacing w:line="360" w:lineRule="auto"/>
      <w:ind w:firstLine="708"/>
      <w:jc w:val="both"/>
    </w:pPr>
    <w:rPr>
      <w:szCs w:val="20"/>
      <w:lang w:eastAsia="ar-SA"/>
    </w:rPr>
  </w:style>
  <w:style w:type="paragraph" w:customStyle="1" w:styleId="Nadpisodstavce">
    <w:name w:val="Nadpis odstavce"/>
    <w:basedOn w:val="Normln"/>
    <w:qFormat/>
    <w:rsid w:val="002E7D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13" w:line="278" w:lineRule="auto"/>
      <w:ind w:right="720" w:firstLine="1440"/>
      <w:jc w:val="both"/>
    </w:pPr>
    <w:rPr>
      <w:rFonts w:ascii="Arial" w:hAnsi="Arial"/>
      <w:b/>
      <w:sz w:val="20"/>
      <w:szCs w:val="20"/>
      <w:u w:val="single"/>
    </w:rPr>
  </w:style>
  <w:style w:type="paragraph" w:customStyle="1" w:styleId="Proudovasoustava">
    <w:name w:val="Proudova soustava"/>
    <w:basedOn w:val="Normln"/>
    <w:qFormat/>
    <w:rsid w:val="002E7D08"/>
    <w:pPr>
      <w:widowControl w:val="0"/>
      <w:tabs>
        <w:tab w:val="left" w:pos="691"/>
        <w:tab w:val="left" w:pos="214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0" w:lineRule="auto"/>
      <w:ind w:right="680" w:firstLine="737"/>
      <w:jc w:val="both"/>
    </w:pPr>
    <w:rPr>
      <w:rFonts w:ascii="Arial" w:hAnsi="Arial"/>
      <w:sz w:val="20"/>
      <w:szCs w:val="20"/>
    </w:rPr>
  </w:style>
  <w:style w:type="paragraph" w:customStyle="1" w:styleId="Energetickbilance">
    <w:name w:val="Energetická bilance"/>
    <w:basedOn w:val="Normln"/>
    <w:qFormat/>
    <w:rsid w:val="002E7D08"/>
    <w:pPr>
      <w:widowControl w:val="0"/>
      <w:tabs>
        <w:tab w:val="decimal" w:pos="4962"/>
      </w:tabs>
      <w:spacing w:before="40" w:after="40"/>
      <w:ind w:firstLine="737"/>
      <w:jc w:val="both"/>
    </w:pPr>
    <w:rPr>
      <w:rFonts w:ascii="Arial" w:hAnsi="Arial"/>
      <w:sz w:val="20"/>
      <w:szCs w:val="20"/>
    </w:rPr>
  </w:style>
  <w:style w:type="paragraph" w:customStyle="1" w:styleId="Zkladntextodsazen21">
    <w:name w:val="Základní text odsazený 21"/>
    <w:basedOn w:val="Normln"/>
    <w:rsid w:val="004502ED"/>
    <w:pPr>
      <w:suppressAutoHyphens/>
      <w:spacing w:line="360" w:lineRule="exact"/>
      <w:ind w:firstLine="360"/>
      <w:contextualSpacing/>
      <w:jc w:val="both"/>
    </w:pPr>
    <w:rPr>
      <w:szCs w:val="20"/>
      <w:lang w:eastAsia="ar-SA"/>
    </w:rPr>
  </w:style>
  <w:style w:type="paragraph" w:customStyle="1" w:styleId="Import4">
    <w:name w:val="Import 4"/>
    <w:basedOn w:val="Normln"/>
    <w:rsid w:val="007B749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pPr>
    <w:rPr>
      <w:rFonts w:ascii="Courier New" w:eastAsia="Arial" w:hAnsi="Courier New"/>
      <w:noProof/>
      <w:szCs w:val="20"/>
    </w:rPr>
  </w:style>
  <w:style w:type="paragraph" w:customStyle="1" w:styleId="Default">
    <w:name w:val="Default"/>
    <w:rsid w:val="004A7FC7"/>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12450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Bezmezer">
    <w:name w:val="No Spacing"/>
    <w:uiPriority w:val="1"/>
    <w:qFormat/>
    <w:rsid w:val="003D37C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98105">
      <w:bodyDiv w:val="1"/>
      <w:marLeft w:val="0"/>
      <w:marRight w:val="0"/>
      <w:marTop w:val="0"/>
      <w:marBottom w:val="0"/>
      <w:divBdr>
        <w:top w:val="none" w:sz="0" w:space="0" w:color="auto"/>
        <w:left w:val="none" w:sz="0" w:space="0" w:color="auto"/>
        <w:bottom w:val="none" w:sz="0" w:space="0" w:color="auto"/>
        <w:right w:val="none" w:sz="0" w:space="0" w:color="auto"/>
      </w:divBdr>
    </w:div>
    <w:div w:id="117266740">
      <w:bodyDiv w:val="1"/>
      <w:marLeft w:val="0"/>
      <w:marRight w:val="0"/>
      <w:marTop w:val="0"/>
      <w:marBottom w:val="0"/>
      <w:divBdr>
        <w:top w:val="none" w:sz="0" w:space="0" w:color="auto"/>
        <w:left w:val="none" w:sz="0" w:space="0" w:color="auto"/>
        <w:bottom w:val="none" w:sz="0" w:space="0" w:color="auto"/>
        <w:right w:val="none" w:sz="0" w:space="0" w:color="auto"/>
      </w:divBdr>
    </w:div>
    <w:div w:id="180314200">
      <w:bodyDiv w:val="1"/>
      <w:marLeft w:val="0"/>
      <w:marRight w:val="0"/>
      <w:marTop w:val="0"/>
      <w:marBottom w:val="0"/>
      <w:divBdr>
        <w:top w:val="none" w:sz="0" w:space="0" w:color="auto"/>
        <w:left w:val="none" w:sz="0" w:space="0" w:color="auto"/>
        <w:bottom w:val="none" w:sz="0" w:space="0" w:color="auto"/>
        <w:right w:val="none" w:sz="0" w:space="0" w:color="auto"/>
      </w:divBdr>
    </w:div>
    <w:div w:id="198321446">
      <w:bodyDiv w:val="1"/>
      <w:marLeft w:val="0"/>
      <w:marRight w:val="0"/>
      <w:marTop w:val="0"/>
      <w:marBottom w:val="0"/>
      <w:divBdr>
        <w:top w:val="none" w:sz="0" w:space="0" w:color="auto"/>
        <w:left w:val="none" w:sz="0" w:space="0" w:color="auto"/>
        <w:bottom w:val="none" w:sz="0" w:space="0" w:color="auto"/>
        <w:right w:val="none" w:sz="0" w:space="0" w:color="auto"/>
      </w:divBdr>
      <w:divsChild>
        <w:div w:id="838540026">
          <w:marLeft w:val="0"/>
          <w:marRight w:val="0"/>
          <w:marTop w:val="0"/>
          <w:marBottom w:val="0"/>
          <w:divBdr>
            <w:top w:val="none" w:sz="0" w:space="0" w:color="auto"/>
            <w:left w:val="none" w:sz="0" w:space="0" w:color="auto"/>
            <w:bottom w:val="none" w:sz="0" w:space="0" w:color="auto"/>
            <w:right w:val="none" w:sz="0" w:space="0" w:color="auto"/>
          </w:divBdr>
          <w:divsChild>
            <w:div w:id="1163740774">
              <w:marLeft w:val="0"/>
              <w:marRight w:val="0"/>
              <w:marTop w:val="0"/>
              <w:marBottom w:val="0"/>
              <w:divBdr>
                <w:top w:val="none" w:sz="0" w:space="0" w:color="auto"/>
                <w:left w:val="none" w:sz="0" w:space="0" w:color="auto"/>
                <w:bottom w:val="none" w:sz="0" w:space="0" w:color="auto"/>
                <w:right w:val="none" w:sz="0" w:space="0" w:color="auto"/>
              </w:divBdr>
            </w:div>
            <w:div w:id="1725635475">
              <w:marLeft w:val="0"/>
              <w:marRight w:val="0"/>
              <w:marTop w:val="0"/>
              <w:marBottom w:val="0"/>
              <w:divBdr>
                <w:top w:val="none" w:sz="0" w:space="0" w:color="auto"/>
                <w:left w:val="none" w:sz="0" w:space="0" w:color="auto"/>
                <w:bottom w:val="none" w:sz="0" w:space="0" w:color="auto"/>
                <w:right w:val="none" w:sz="0" w:space="0" w:color="auto"/>
              </w:divBdr>
            </w:div>
            <w:div w:id="1512528243">
              <w:marLeft w:val="0"/>
              <w:marRight w:val="0"/>
              <w:marTop w:val="0"/>
              <w:marBottom w:val="0"/>
              <w:divBdr>
                <w:top w:val="none" w:sz="0" w:space="0" w:color="auto"/>
                <w:left w:val="none" w:sz="0" w:space="0" w:color="auto"/>
                <w:bottom w:val="none" w:sz="0" w:space="0" w:color="auto"/>
                <w:right w:val="none" w:sz="0" w:space="0" w:color="auto"/>
              </w:divBdr>
            </w:div>
            <w:div w:id="944460436">
              <w:marLeft w:val="0"/>
              <w:marRight w:val="0"/>
              <w:marTop w:val="0"/>
              <w:marBottom w:val="0"/>
              <w:divBdr>
                <w:top w:val="none" w:sz="0" w:space="0" w:color="auto"/>
                <w:left w:val="none" w:sz="0" w:space="0" w:color="auto"/>
                <w:bottom w:val="none" w:sz="0" w:space="0" w:color="auto"/>
                <w:right w:val="none" w:sz="0" w:space="0" w:color="auto"/>
              </w:divBdr>
            </w:div>
            <w:div w:id="102966148">
              <w:marLeft w:val="0"/>
              <w:marRight w:val="0"/>
              <w:marTop w:val="0"/>
              <w:marBottom w:val="0"/>
              <w:divBdr>
                <w:top w:val="none" w:sz="0" w:space="0" w:color="auto"/>
                <w:left w:val="none" w:sz="0" w:space="0" w:color="auto"/>
                <w:bottom w:val="none" w:sz="0" w:space="0" w:color="auto"/>
                <w:right w:val="none" w:sz="0" w:space="0" w:color="auto"/>
              </w:divBdr>
            </w:div>
            <w:div w:id="400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63525">
      <w:bodyDiv w:val="1"/>
      <w:marLeft w:val="0"/>
      <w:marRight w:val="0"/>
      <w:marTop w:val="0"/>
      <w:marBottom w:val="0"/>
      <w:divBdr>
        <w:top w:val="none" w:sz="0" w:space="0" w:color="auto"/>
        <w:left w:val="none" w:sz="0" w:space="0" w:color="auto"/>
        <w:bottom w:val="none" w:sz="0" w:space="0" w:color="auto"/>
        <w:right w:val="none" w:sz="0" w:space="0" w:color="auto"/>
      </w:divBdr>
    </w:div>
    <w:div w:id="276062654">
      <w:bodyDiv w:val="1"/>
      <w:marLeft w:val="0"/>
      <w:marRight w:val="0"/>
      <w:marTop w:val="0"/>
      <w:marBottom w:val="0"/>
      <w:divBdr>
        <w:top w:val="none" w:sz="0" w:space="0" w:color="auto"/>
        <w:left w:val="none" w:sz="0" w:space="0" w:color="auto"/>
        <w:bottom w:val="none" w:sz="0" w:space="0" w:color="auto"/>
        <w:right w:val="none" w:sz="0" w:space="0" w:color="auto"/>
      </w:divBdr>
      <w:divsChild>
        <w:div w:id="315955417">
          <w:marLeft w:val="0"/>
          <w:marRight w:val="0"/>
          <w:marTop w:val="0"/>
          <w:marBottom w:val="0"/>
          <w:divBdr>
            <w:top w:val="none" w:sz="0" w:space="0" w:color="auto"/>
            <w:left w:val="none" w:sz="0" w:space="0" w:color="auto"/>
            <w:bottom w:val="none" w:sz="0" w:space="0" w:color="auto"/>
            <w:right w:val="none" w:sz="0" w:space="0" w:color="auto"/>
          </w:divBdr>
          <w:divsChild>
            <w:div w:id="1541935389">
              <w:marLeft w:val="0"/>
              <w:marRight w:val="0"/>
              <w:marTop w:val="0"/>
              <w:marBottom w:val="0"/>
              <w:divBdr>
                <w:top w:val="none" w:sz="0" w:space="0" w:color="auto"/>
                <w:left w:val="none" w:sz="0" w:space="0" w:color="auto"/>
                <w:bottom w:val="none" w:sz="0" w:space="0" w:color="auto"/>
                <w:right w:val="none" w:sz="0" w:space="0" w:color="auto"/>
              </w:divBdr>
              <w:divsChild>
                <w:div w:id="1338650386">
                  <w:marLeft w:val="0"/>
                  <w:marRight w:val="0"/>
                  <w:marTop w:val="0"/>
                  <w:marBottom w:val="0"/>
                  <w:divBdr>
                    <w:top w:val="none" w:sz="0" w:space="0" w:color="auto"/>
                    <w:left w:val="none" w:sz="0" w:space="0" w:color="auto"/>
                    <w:bottom w:val="none" w:sz="0" w:space="0" w:color="auto"/>
                    <w:right w:val="none" w:sz="0" w:space="0" w:color="auto"/>
                  </w:divBdr>
                  <w:divsChild>
                    <w:div w:id="94681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604296">
          <w:marLeft w:val="0"/>
          <w:marRight w:val="0"/>
          <w:marTop w:val="0"/>
          <w:marBottom w:val="0"/>
          <w:divBdr>
            <w:top w:val="none" w:sz="0" w:space="0" w:color="auto"/>
            <w:left w:val="none" w:sz="0" w:space="0" w:color="auto"/>
            <w:bottom w:val="none" w:sz="0" w:space="0" w:color="auto"/>
            <w:right w:val="none" w:sz="0" w:space="0" w:color="auto"/>
          </w:divBdr>
          <w:divsChild>
            <w:div w:id="1767076908">
              <w:marLeft w:val="0"/>
              <w:marRight w:val="0"/>
              <w:marTop w:val="0"/>
              <w:marBottom w:val="0"/>
              <w:divBdr>
                <w:top w:val="none" w:sz="0" w:space="0" w:color="auto"/>
                <w:left w:val="none" w:sz="0" w:space="0" w:color="auto"/>
                <w:bottom w:val="none" w:sz="0" w:space="0" w:color="auto"/>
                <w:right w:val="none" w:sz="0" w:space="0" w:color="auto"/>
              </w:divBdr>
              <w:divsChild>
                <w:div w:id="1448086662">
                  <w:marLeft w:val="0"/>
                  <w:marRight w:val="0"/>
                  <w:marTop w:val="0"/>
                  <w:marBottom w:val="0"/>
                  <w:divBdr>
                    <w:top w:val="none" w:sz="0" w:space="0" w:color="auto"/>
                    <w:left w:val="none" w:sz="0" w:space="0" w:color="auto"/>
                    <w:bottom w:val="none" w:sz="0" w:space="0" w:color="auto"/>
                    <w:right w:val="none" w:sz="0" w:space="0" w:color="auto"/>
                  </w:divBdr>
                  <w:divsChild>
                    <w:div w:id="658001861">
                      <w:marLeft w:val="0"/>
                      <w:marRight w:val="0"/>
                      <w:marTop w:val="0"/>
                      <w:marBottom w:val="0"/>
                      <w:divBdr>
                        <w:top w:val="none" w:sz="0" w:space="0" w:color="auto"/>
                        <w:left w:val="none" w:sz="0" w:space="0" w:color="auto"/>
                        <w:bottom w:val="none" w:sz="0" w:space="0" w:color="auto"/>
                        <w:right w:val="none" w:sz="0" w:space="0" w:color="auto"/>
                      </w:divBdr>
                      <w:divsChild>
                        <w:div w:id="589121881">
                          <w:marLeft w:val="0"/>
                          <w:marRight w:val="0"/>
                          <w:marTop w:val="0"/>
                          <w:marBottom w:val="0"/>
                          <w:divBdr>
                            <w:top w:val="none" w:sz="0" w:space="0" w:color="auto"/>
                            <w:left w:val="none" w:sz="0" w:space="0" w:color="auto"/>
                            <w:bottom w:val="none" w:sz="0" w:space="0" w:color="auto"/>
                            <w:right w:val="none" w:sz="0" w:space="0" w:color="auto"/>
                          </w:divBdr>
                          <w:divsChild>
                            <w:div w:id="1048801789">
                              <w:marLeft w:val="0"/>
                              <w:marRight w:val="0"/>
                              <w:marTop w:val="0"/>
                              <w:marBottom w:val="0"/>
                              <w:divBdr>
                                <w:top w:val="none" w:sz="0" w:space="0" w:color="auto"/>
                                <w:left w:val="none" w:sz="0" w:space="0" w:color="auto"/>
                                <w:bottom w:val="none" w:sz="0" w:space="0" w:color="auto"/>
                                <w:right w:val="none" w:sz="0" w:space="0" w:color="auto"/>
                              </w:divBdr>
                            </w:div>
                          </w:divsChild>
                        </w:div>
                        <w:div w:id="544408231">
                          <w:marLeft w:val="0"/>
                          <w:marRight w:val="0"/>
                          <w:marTop w:val="0"/>
                          <w:marBottom w:val="0"/>
                          <w:divBdr>
                            <w:top w:val="none" w:sz="0" w:space="0" w:color="auto"/>
                            <w:left w:val="none" w:sz="0" w:space="0" w:color="auto"/>
                            <w:bottom w:val="none" w:sz="0" w:space="0" w:color="auto"/>
                            <w:right w:val="none" w:sz="0" w:space="0" w:color="auto"/>
                          </w:divBdr>
                          <w:divsChild>
                            <w:div w:id="1830633240">
                              <w:marLeft w:val="0"/>
                              <w:marRight w:val="0"/>
                              <w:marTop w:val="0"/>
                              <w:marBottom w:val="0"/>
                              <w:divBdr>
                                <w:top w:val="none" w:sz="0" w:space="0" w:color="auto"/>
                                <w:left w:val="none" w:sz="0" w:space="0" w:color="auto"/>
                                <w:bottom w:val="none" w:sz="0" w:space="0" w:color="auto"/>
                                <w:right w:val="none" w:sz="0" w:space="0" w:color="auto"/>
                              </w:divBdr>
                            </w:div>
                          </w:divsChild>
                        </w:div>
                        <w:div w:id="1562061117">
                          <w:marLeft w:val="0"/>
                          <w:marRight w:val="0"/>
                          <w:marTop w:val="0"/>
                          <w:marBottom w:val="0"/>
                          <w:divBdr>
                            <w:top w:val="none" w:sz="0" w:space="0" w:color="auto"/>
                            <w:left w:val="none" w:sz="0" w:space="0" w:color="auto"/>
                            <w:bottom w:val="none" w:sz="0" w:space="0" w:color="auto"/>
                            <w:right w:val="none" w:sz="0" w:space="0" w:color="auto"/>
                          </w:divBdr>
                          <w:divsChild>
                            <w:div w:id="1419398816">
                              <w:marLeft w:val="0"/>
                              <w:marRight w:val="0"/>
                              <w:marTop w:val="0"/>
                              <w:marBottom w:val="0"/>
                              <w:divBdr>
                                <w:top w:val="none" w:sz="0" w:space="0" w:color="auto"/>
                                <w:left w:val="none" w:sz="0" w:space="0" w:color="auto"/>
                                <w:bottom w:val="none" w:sz="0" w:space="0" w:color="auto"/>
                                <w:right w:val="none" w:sz="0" w:space="0" w:color="auto"/>
                              </w:divBdr>
                            </w:div>
                          </w:divsChild>
                        </w:div>
                        <w:div w:id="1245918479">
                          <w:marLeft w:val="0"/>
                          <w:marRight w:val="0"/>
                          <w:marTop w:val="0"/>
                          <w:marBottom w:val="0"/>
                          <w:divBdr>
                            <w:top w:val="none" w:sz="0" w:space="0" w:color="auto"/>
                            <w:left w:val="none" w:sz="0" w:space="0" w:color="auto"/>
                            <w:bottom w:val="none" w:sz="0" w:space="0" w:color="auto"/>
                            <w:right w:val="none" w:sz="0" w:space="0" w:color="auto"/>
                          </w:divBdr>
                          <w:divsChild>
                            <w:div w:id="56984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870659">
          <w:marLeft w:val="0"/>
          <w:marRight w:val="0"/>
          <w:marTop w:val="0"/>
          <w:marBottom w:val="0"/>
          <w:divBdr>
            <w:top w:val="none" w:sz="0" w:space="0" w:color="auto"/>
            <w:left w:val="none" w:sz="0" w:space="0" w:color="auto"/>
            <w:bottom w:val="none" w:sz="0" w:space="0" w:color="auto"/>
            <w:right w:val="none" w:sz="0" w:space="0" w:color="auto"/>
          </w:divBdr>
          <w:divsChild>
            <w:div w:id="466558165">
              <w:marLeft w:val="0"/>
              <w:marRight w:val="0"/>
              <w:marTop w:val="0"/>
              <w:marBottom w:val="0"/>
              <w:divBdr>
                <w:top w:val="none" w:sz="0" w:space="0" w:color="auto"/>
                <w:left w:val="none" w:sz="0" w:space="0" w:color="auto"/>
                <w:bottom w:val="none" w:sz="0" w:space="0" w:color="auto"/>
                <w:right w:val="none" w:sz="0" w:space="0" w:color="auto"/>
              </w:divBdr>
              <w:divsChild>
                <w:div w:id="22246245">
                  <w:marLeft w:val="0"/>
                  <w:marRight w:val="0"/>
                  <w:marTop w:val="0"/>
                  <w:marBottom w:val="0"/>
                  <w:divBdr>
                    <w:top w:val="none" w:sz="0" w:space="0" w:color="auto"/>
                    <w:left w:val="none" w:sz="0" w:space="0" w:color="auto"/>
                    <w:bottom w:val="none" w:sz="0" w:space="0" w:color="auto"/>
                    <w:right w:val="none" w:sz="0" w:space="0" w:color="auto"/>
                  </w:divBdr>
                  <w:divsChild>
                    <w:div w:id="271057743">
                      <w:marLeft w:val="0"/>
                      <w:marRight w:val="0"/>
                      <w:marTop w:val="0"/>
                      <w:marBottom w:val="0"/>
                      <w:divBdr>
                        <w:top w:val="none" w:sz="0" w:space="0" w:color="auto"/>
                        <w:left w:val="none" w:sz="0" w:space="0" w:color="auto"/>
                        <w:bottom w:val="none" w:sz="0" w:space="0" w:color="auto"/>
                        <w:right w:val="none" w:sz="0" w:space="0" w:color="auto"/>
                      </w:divBdr>
                      <w:divsChild>
                        <w:div w:id="178859945">
                          <w:marLeft w:val="0"/>
                          <w:marRight w:val="0"/>
                          <w:marTop w:val="0"/>
                          <w:marBottom w:val="0"/>
                          <w:divBdr>
                            <w:top w:val="none" w:sz="0" w:space="0" w:color="auto"/>
                            <w:left w:val="none" w:sz="0" w:space="0" w:color="auto"/>
                            <w:bottom w:val="none" w:sz="0" w:space="0" w:color="auto"/>
                            <w:right w:val="none" w:sz="0" w:space="0" w:color="auto"/>
                          </w:divBdr>
                          <w:divsChild>
                            <w:div w:id="490676727">
                              <w:marLeft w:val="0"/>
                              <w:marRight w:val="0"/>
                              <w:marTop w:val="0"/>
                              <w:marBottom w:val="0"/>
                              <w:divBdr>
                                <w:top w:val="none" w:sz="0" w:space="0" w:color="auto"/>
                                <w:left w:val="none" w:sz="0" w:space="0" w:color="auto"/>
                                <w:bottom w:val="none" w:sz="0" w:space="0" w:color="auto"/>
                                <w:right w:val="none" w:sz="0" w:space="0" w:color="auto"/>
                              </w:divBdr>
                            </w:div>
                          </w:divsChild>
                        </w:div>
                        <w:div w:id="1657684217">
                          <w:marLeft w:val="0"/>
                          <w:marRight w:val="0"/>
                          <w:marTop w:val="0"/>
                          <w:marBottom w:val="0"/>
                          <w:divBdr>
                            <w:top w:val="none" w:sz="0" w:space="0" w:color="auto"/>
                            <w:left w:val="none" w:sz="0" w:space="0" w:color="auto"/>
                            <w:bottom w:val="none" w:sz="0" w:space="0" w:color="auto"/>
                            <w:right w:val="none" w:sz="0" w:space="0" w:color="auto"/>
                          </w:divBdr>
                          <w:divsChild>
                            <w:div w:id="21636264">
                              <w:marLeft w:val="0"/>
                              <w:marRight w:val="0"/>
                              <w:marTop w:val="0"/>
                              <w:marBottom w:val="0"/>
                              <w:divBdr>
                                <w:top w:val="none" w:sz="0" w:space="0" w:color="auto"/>
                                <w:left w:val="none" w:sz="0" w:space="0" w:color="auto"/>
                                <w:bottom w:val="none" w:sz="0" w:space="0" w:color="auto"/>
                                <w:right w:val="none" w:sz="0" w:space="0" w:color="auto"/>
                              </w:divBdr>
                            </w:div>
                          </w:divsChild>
                        </w:div>
                        <w:div w:id="1363627568">
                          <w:marLeft w:val="0"/>
                          <w:marRight w:val="0"/>
                          <w:marTop w:val="0"/>
                          <w:marBottom w:val="0"/>
                          <w:divBdr>
                            <w:top w:val="none" w:sz="0" w:space="0" w:color="auto"/>
                            <w:left w:val="none" w:sz="0" w:space="0" w:color="auto"/>
                            <w:bottom w:val="none" w:sz="0" w:space="0" w:color="auto"/>
                            <w:right w:val="none" w:sz="0" w:space="0" w:color="auto"/>
                          </w:divBdr>
                          <w:divsChild>
                            <w:div w:id="1013991111">
                              <w:marLeft w:val="0"/>
                              <w:marRight w:val="0"/>
                              <w:marTop w:val="0"/>
                              <w:marBottom w:val="0"/>
                              <w:divBdr>
                                <w:top w:val="none" w:sz="0" w:space="0" w:color="auto"/>
                                <w:left w:val="none" w:sz="0" w:space="0" w:color="auto"/>
                                <w:bottom w:val="none" w:sz="0" w:space="0" w:color="auto"/>
                                <w:right w:val="none" w:sz="0" w:space="0" w:color="auto"/>
                              </w:divBdr>
                            </w:div>
                          </w:divsChild>
                        </w:div>
                        <w:div w:id="1437747949">
                          <w:marLeft w:val="0"/>
                          <w:marRight w:val="0"/>
                          <w:marTop w:val="0"/>
                          <w:marBottom w:val="0"/>
                          <w:divBdr>
                            <w:top w:val="none" w:sz="0" w:space="0" w:color="auto"/>
                            <w:left w:val="none" w:sz="0" w:space="0" w:color="auto"/>
                            <w:bottom w:val="none" w:sz="0" w:space="0" w:color="auto"/>
                            <w:right w:val="none" w:sz="0" w:space="0" w:color="auto"/>
                          </w:divBdr>
                          <w:divsChild>
                            <w:div w:id="79267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563597">
          <w:marLeft w:val="0"/>
          <w:marRight w:val="0"/>
          <w:marTop w:val="0"/>
          <w:marBottom w:val="0"/>
          <w:divBdr>
            <w:top w:val="none" w:sz="0" w:space="0" w:color="auto"/>
            <w:left w:val="none" w:sz="0" w:space="0" w:color="auto"/>
            <w:bottom w:val="none" w:sz="0" w:space="0" w:color="auto"/>
            <w:right w:val="none" w:sz="0" w:space="0" w:color="auto"/>
          </w:divBdr>
          <w:divsChild>
            <w:div w:id="1909224097">
              <w:marLeft w:val="0"/>
              <w:marRight w:val="0"/>
              <w:marTop w:val="0"/>
              <w:marBottom w:val="0"/>
              <w:divBdr>
                <w:top w:val="none" w:sz="0" w:space="0" w:color="auto"/>
                <w:left w:val="none" w:sz="0" w:space="0" w:color="auto"/>
                <w:bottom w:val="none" w:sz="0" w:space="0" w:color="auto"/>
                <w:right w:val="none" w:sz="0" w:space="0" w:color="auto"/>
              </w:divBdr>
              <w:divsChild>
                <w:div w:id="2111970949">
                  <w:marLeft w:val="0"/>
                  <w:marRight w:val="0"/>
                  <w:marTop w:val="0"/>
                  <w:marBottom w:val="0"/>
                  <w:divBdr>
                    <w:top w:val="none" w:sz="0" w:space="0" w:color="auto"/>
                    <w:left w:val="none" w:sz="0" w:space="0" w:color="auto"/>
                    <w:bottom w:val="none" w:sz="0" w:space="0" w:color="auto"/>
                    <w:right w:val="none" w:sz="0" w:space="0" w:color="auto"/>
                  </w:divBdr>
                  <w:divsChild>
                    <w:div w:id="1838380630">
                      <w:marLeft w:val="0"/>
                      <w:marRight w:val="0"/>
                      <w:marTop w:val="0"/>
                      <w:marBottom w:val="0"/>
                      <w:divBdr>
                        <w:top w:val="none" w:sz="0" w:space="0" w:color="auto"/>
                        <w:left w:val="none" w:sz="0" w:space="0" w:color="auto"/>
                        <w:bottom w:val="none" w:sz="0" w:space="0" w:color="auto"/>
                        <w:right w:val="none" w:sz="0" w:space="0" w:color="auto"/>
                      </w:divBdr>
                      <w:divsChild>
                        <w:div w:id="971642105">
                          <w:marLeft w:val="0"/>
                          <w:marRight w:val="0"/>
                          <w:marTop w:val="0"/>
                          <w:marBottom w:val="0"/>
                          <w:divBdr>
                            <w:top w:val="none" w:sz="0" w:space="0" w:color="auto"/>
                            <w:left w:val="none" w:sz="0" w:space="0" w:color="auto"/>
                            <w:bottom w:val="none" w:sz="0" w:space="0" w:color="auto"/>
                            <w:right w:val="none" w:sz="0" w:space="0" w:color="auto"/>
                          </w:divBdr>
                          <w:divsChild>
                            <w:div w:id="747386085">
                              <w:marLeft w:val="0"/>
                              <w:marRight w:val="0"/>
                              <w:marTop w:val="0"/>
                              <w:marBottom w:val="0"/>
                              <w:divBdr>
                                <w:top w:val="none" w:sz="0" w:space="0" w:color="auto"/>
                                <w:left w:val="none" w:sz="0" w:space="0" w:color="auto"/>
                                <w:bottom w:val="none" w:sz="0" w:space="0" w:color="auto"/>
                                <w:right w:val="none" w:sz="0" w:space="0" w:color="auto"/>
                              </w:divBdr>
                            </w:div>
                          </w:divsChild>
                        </w:div>
                        <w:div w:id="1800565194">
                          <w:marLeft w:val="0"/>
                          <w:marRight w:val="0"/>
                          <w:marTop w:val="0"/>
                          <w:marBottom w:val="0"/>
                          <w:divBdr>
                            <w:top w:val="none" w:sz="0" w:space="0" w:color="auto"/>
                            <w:left w:val="none" w:sz="0" w:space="0" w:color="auto"/>
                            <w:bottom w:val="none" w:sz="0" w:space="0" w:color="auto"/>
                            <w:right w:val="none" w:sz="0" w:space="0" w:color="auto"/>
                          </w:divBdr>
                          <w:divsChild>
                            <w:div w:id="437602729">
                              <w:marLeft w:val="0"/>
                              <w:marRight w:val="0"/>
                              <w:marTop w:val="0"/>
                              <w:marBottom w:val="0"/>
                              <w:divBdr>
                                <w:top w:val="none" w:sz="0" w:space="0" w:color="auto"/>
                                <w:left w:val="none" w:sz="0" w:space="0" w:color="auto"/>
                                <w:bottom w:val="none" w:sz="0" w:space="0" w:color="auto"/>
                                <w:right w:val="none" w:sz="0" w:space="0" w:color="auto"/>
                              </w:divBdr>
                            </w:div>
                          </w:divsChild>
                        </w:div>
                        <w:div w:id="643513847">
                          <w:marLeft w:val="0"/>
                          <w:marRight w:val="0"/>
                          <w:marTop w:val="0"/>
                          <w:marBottom w:val="0"/>
                          <w:divBdr>
                            <w:top w:val="none" w:sz="0" w:space="0" w:color="auto"/>
                            <w:left w:val="none" w:sz="0" w:space="0" w:color="auto"/>
                            <w:bottom w:val="none" w:sz="0" w:space="0" w:color="auto"/>
                            <w:right w:val="none" w:sz="0" w:space="0" w:color="auto"/>
                          </w:divBdr>
                          <w:divsChild>
                            <w:div w:id="4333801">
                              <w:marLeft w:val="0"/>
                              <w:marRight w:val="0"/>
                              <w:marTop w:val="0"/>
                              <w:marBottom w:val="0"/>
                              <w:divBdr>
                                <w:top w:val="none" w:sz="0" w:space="0" w:color="auto"/>
                                <w:left w:val="none" w:sz="0" w:space="0" w:color="auto"/>
                                <w:bottom w:val="none" w:sz="0" w:space="0" w:color="auto"/>
                                <w:right w:val="none" w:sz="0" w:space="0" w:color="auto"/>
                              </w:divBdr>
                            </w:div>
                          </w:divsChild>
                        </w:div>
                        <w:div w:id="1819150683">
                          <w:marLeft w:val="0"/>
                          <w:marRight w:val="0"/>
                          <w:marTop w:val="0"/>
                          <w:marBottom w:val="0"/>
                          <w:divBdr>
                            <w:top w:val="none" w:sz="0" w:space="0" w:color="auto"/>
                            <w:left w:val="none" w:sz="0" w:space="0" w:color="auto"/>
                            <w:bottom w:val="none" w:sz="0" w:space="0" w:color="auto"/>
                            <w:right w:val="none" w:sz="0" w:space="0" w:color="auto"/>
                          </w:divBdr>
                          <w:divsChild>
                            <w:div w:id="14345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537212">
          <w:marLeft w:val="0"/>
          <w:marRight w:val="0"/>
          <w:marTop w:val="0"/>
          <w:marBottom w:val="0"/>
          <w:divBdr>
            <w:top w:val="none" w:sz="0" w:space="0" w:color="auto"/>
            <w:left w:val="none" w:sz="0" w:space="0" w:color="auto"/>
            <w:bottom w:val="none" w:sz="0" w:space="0" w:color="auto"/>
            <w:right w:val="none" w:sz="0" w:space="0" w:color="auto"/>
          </w:divBdr>
          <w:divsChild>
            <w:div w:id="630596155">
              <w:marLeft w:val="0"/>
              <w:marRight w:val="0"/>
              <w:marTop w:val="0"/>
              <w:marBottom w:val="0"/>
              <w:divBdr>
                <w:top w:val="none" w:sz="0" w:space="0" w:color="auto"/>
                <w:left w:val="none" w:sz="0" w:space="0" w:color="auto"/>
                <w:bottom w:val="none" w:sz="0" w:space="0" w:color="auto"/>
                <w:right w:val="none" w:sz="0" w:space="0" w:color="auto"/>
              </w:divBdr>
              <w:divsChild>
                <w:div w:id="2005892696">
                  <w:marLeft w:val="0"/>
                  <w:marRight w:val="0"/>
                  <w:marTop w:val="0"/>
                  <w:marBottom w:val="0"/>
                  <w:divBdr>
                    <w:top w:val="none" w:sz="0" w:space="0" w:color="auto"/>
                    <w:left w:val="none" w:sz="0" w:space="0" w:color="auto"/>
                    <w:bottom w:val="none" w:sz="0" w:space="0" w:color="auto"/>
                    <w:right w:val="none" w:sz="0" w:space="0" w:color="auto"/>
                  </w:divBdr>
                  <w:divsChild>
                    <w:div w:id="3434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9202">
          <w:marLeft w:val="0"/>
          <w:marRight w:val="0"/>
          <w:marTop w:val="0"/>
          <w:marBottom w:val="0"/>
          <w:divBdr>
            <w:top w:val="none" w:sz="0" w:space="0" w:color="auto"/>
            <w:left w:val="none" w:sz="0" w:space="0" w:color="auto"/>
            <w:bottom w:val="none" w:sz="0" w:space="0" w:color="auto"/>
            <w:right w:val="none" w:sz="0" w:space="0" w:color="auto"/>
          </w:divBdr>
          <w:divsChild>
            <w:div w:id="705830288">
              <w:marLeft w:val="0"/>
              <w:marRight w:val="0"/>
              <w:marTop w:val="0"/>
              <w:marBottom w:val="0"/>
              <w:divBdr>
                <w:top w:val="none" w:sz="0" w:space="0" w:color="auto"/>
                <w:left w:val="none" w:sz="0" w:space="0" w:color="auto"/>
                <w:bottom w:val="none" w:sz="0" w:space="0" w:color="auto"/>
                <w:right w:val="none" w:sz="0" w:space="0" w:color="auto"/>
              </w:divBdr>
              <w:divsChild>
                <w:div w:id="388454994">
                  <w:marLeft w:val="0"/>
                  <w:marRight w:val="0"/>
                  <w:marTop w:val="0"/>
                  <w:marBottom w:val="0"/>
                  <w:divBdr>
                    <w:top w:val="none" w:sz="0" w:space="0" w:color="auto"/>
                    <w:left w:val="none" w:sz="0" w:space="0" w:color="auto"/>
                    <w:bottom w:val="none" w:sz="0" w:space="0" w:color="auto"/>
                    <w:right w:val="none" w:sz="0" w:space="0" w:color="auto"/>
                  </w:divBdr>
                  <w:divsChild>
                    <w:div w:id="16295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27904944">
      <w:bodyDiv w:val="1"/>
      <w:marLeft w:val="0"/>
      <w:marRight w:val="0"/>
      <w:marTop w:val="0"/>
      <w:marBottom w:val="0"/>
      <w:divBdr>
        <w:top w:val="none" w:sz="0" w:space="0" w:color="auto"/>
        <w:left w:val="none" w:sz="0" w:space="0" w:color="auto"/>
        <w:bottom w:val="none" w:sz="0" w:space="0" w:color="auto"/>
        <w:right w:val="none" w:sz="0" w:space="0" w:color="auto"/>
      </w:divBdr>
      <w:divsChild>
        <w:div w:id="394158242">
          <w:marLeft w:val="0"/>
          <w:marRight w:val="0"/>
          <w:marTop w:val="0"/>
          <w:marBottom w:val="0"/>
          <w:divBdr>
            <w:top w:val="none" w:sz="0" w:space="0" w:color="auto"/>
            <w:left w:val="none" w:sz="0" w:space="0" w:color="auto"/>
            <w:bottom w:val="none" w:sz="0" w:space="0" w:color="auto"/>
            <w:right w:val="none" w:sz="0" w:space="0" w:color="auto"/>
          </w:divBdr>
          <w:divsChild>
            <w:div w:id="1880052082">
              <w:marLeft w:val="0"/>
              <w:marRight w:val="0"/>
              <w:marTop w:val="0"/>
              <w:marBottom w:val="0"/>
              <w:divBdr>
                <w:top w:val="none" w:sz="0" w:space="0" w:color="auto"/>
                <w:left w:val="none" w:sz="0" w:space="0" w:color="auto"/>
                <w:bottom w:val="none" w:sz="0" w:space="0" w:color="auto"/>
                <w:right w:val="none" w:sz="0" w:space="0" w:color="auto"/>
              </w:divBdr>
              <w:divsChild>
                <w:div w:id="1696466234">
                  <w:marLeft w:val="0"/>
                  <w:marRight w:val="0"/>
                  <w:marTop w:val="0"/>
                  <w:marBottom w:val="0"/>
                  <w:divBdr>
                    <w:top w:val="none" w:sz="0" w:space="0" w:color="auto"/>
                    <w:left w:val="none" w:sz="0" w:space="0" w:color="auto"/>
                    <w:bottom w:val="none" w:sz="0" w:space="0" w:color="auto"/>
                    <w:right w:val="none" w:sz="0" w:space="0" w:color="auto"/>
                  </w:divBdr>
                </w:div>
                <w:div w:id="134765036">
                  <w:marLeft w:val="0"/>
                  <w:marRight w:val="0"/>
                  <w:marTop w:val="0"/>
                  <w:marBottom w:val="0"/>
                  <w:divBdr>
                    <w:top w:val="none" w:sz="0" w:space="0" w:color="auto"/>
                    <w:left w:val="none" w:sz="0" w:space="0" w:color="auto"/>
                    <w:bottom w:val="none" w:sz="0" w:space="0" w:color="auto"/>
                    <w:right w:val="none" w:sz="0" w:space="0" w:color="auto"/>
                  </w:divBdr>
                </w:div>
                <w:div w:id="1155994684">
                  <w:marLeft w:val="0"/>
                  <w:marRight w:val="0"/>
                  <w:marTop w:val="0"/>
                  <w:marBottom w:val="0"/>
                  <w:divBdr>
                    <w:top w:val="none" w:sz="0" w:space="0" w:color="auto"/>
                    <w:left w:val="none" w:sz="0" w:space="0" w:color="auto"/>
                    <w:bottom w:val="none" w:sz="0" w:space="0" w:color="auto"/>
                    <w:right w:val="none" w:sz="0" w:space="0" w:color="auto"/>
                  </w:divBdr>
                </w:div>
                <w:div w:id="1322545430">
                  <w:marLeft w:val="0"/>
                  <w:marRight w:val="0"/>
                  <w:marTop w:val="0"/>
                  <w:marBottom w:val="0"/>
                  <w:divBdr>
                    <w:top w:val="none" w:sz="0" w:space="0" w:color="auto"/>
                    <w:left w:val="none" w:sz="0" w:space="0" w:color="auto"/>
                    <w:bottom w:val="none" w:sz="0" w:space="0" w:color="auto"/>
                    <w:right w:val="none" w:sz="0" w:space="0" w:color="auto"/>
                  </w:divBdr>
                </w:div>
                <w:div w:id="2062509013">
                  <w:marLeft w:val="0"/>
                  <w:marRight w:val="0"/>
                  <w:marTop w:val="0"/>
                  <w:marBottom w:val="0"/>
                  <w:divBdr>
                    <w:top w:val="none" w:sz="0" w:space="0" w:color="auto"/>
                    <w:left w:val="none" w:sz="0" w:space="0" w:color="auto"/>
                    <w:bottom w:val="none" w:sz="0" w:space="0" w:color="auto"/>
                    <w:right w:val="none" w:sz="0" w:space="0" w:color="auto"/>
                  </w:divBdr>
                </w:div>
                <w:div w:id="358701560">
                  <w:marLeft w:val="0"/>
                  <w:marRight w:val="0"/>
                  <w:marTop w:val="0"/>
                  <w:marBottom w:val="0"/>
                  <w:divBdr>
                    <w:top w:val="none" w:sz="0" w:space="0" w:color="auto"/>
                    <w:left w:val="none" w:sz="0" w:space="0" w:color="auto"/>
                    <w:bottom w:val="none" w:sz="0" w:space="0" w:color="auto"/>
                    <w:right w:val="none" w:sz="0" w:space="0" w:color="auto"/>
                  </w:divBdr>
                </w:div>
                <w:div w:id="828057808">
                  <w:marLeft w:val="0"/>
                  <w:marRight w:val="0"/>
                  <w:marTop w:val="0"/>
                  <w:marBottom w:val="0"/>
                  <w:divBdr>
                    <w:top w:val="none" w:sz="0" w:space="0" w:color="auto"/>
                    <w:left w:val="none" w:sz="0" w:space="0" w:color="auto"/>
                    <w:bottom w:val="none" w:sz="0" w:space="0" w:color="auto"/>
                    <w:right w:val="none" w:sz="0" w:space="0" w:color="auto"/>
                  </w:divBdr>
                </w:div>
                <w:div w:id="14233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04557">
          <w:marLeft w:val="0"/>
          <w:marRight w:val="0"/>
          <w:marTop w:val="0"/>
          <w:marBottom w:val="0"/>
          <w:divBdr>
            <w:top w:val="none" w:sz="0" w:space="0" w:color="auto"/>
            <w:left w:val="none" w:sz="0" w:space="0" w:color="auto"/>
            <w:bottom w:val="none" w:sz="0" w:space="0" w:color="auto"/>
            <w:right w:val="none" w:sz="0" w:space="0" w:color="auto"/>
          </w:divBdr>
          <w:divsChild>
            <w:div w:id="2144301947">
              <w:marLeft w:val="0"/>
              <w:marRight w:val="0"/>
              <w:marTop w:val="0"/>
              <w:marBottom w:val="0"/>
              <w:divBdr>
                <w:top w:val="none" w:sz="0" w:space="0" w:color="auto"/>
                <w:left w:val="none" w:sz="0" w:space="0" w:color="auto"/>
                <w:bottom w:val="none" w:sz="0" w:space="0" w:color="auto"/>
                <w:right w:val="none" w:sz="0" w:space="0" w:color="auto"/>
              </w:divBdr>
              <w:divsChild>
                <w:div w:id="1275164385">
                  <w:marLeft w:val="0"/>
                  <w:marRight w:val="0"/>
                  <w:marTop w:val="0"/>
                  <w:marBottom w:val="0"/>
                  <w:divBdr>
                    <w:top w:val="none" w:sz="0" w:space="0" w:color="auto"/>
                    <w:left w:val="none" w:sz="0" w:space="0" w:color="auto"/>
                    <w:bottom w:val="none" w:sz="0" w:space="0" w:color="auto"/>
                    <w:right w:val="none" w:sz="0" w:space="0" w:color="auto"/>
                  </w:divBdr>
                </w:div>
                <w:div w:id="1329016025">
                  <w:marLeft w:val="0"/>
                  <w:marRight w:val="0"/>
                  <w:marTop w:val="0"/>
                  <w:marBottom w:val="0"/>
                  <w:divBdr>
                    <w:top w:val="none" w:sz="0" w:space="0" w:color="auto"/>
                    <w:left w:val="none" w:sz="0" w:space="0" w:color="auto"/>
                    <w:bottom w:val="none" w:sz="0" w:space="0" w:color="auto"/>
                    <w:right w:val="none" w:sz="0" w:space="0" w:color="auto"/>
                  </w:divBdr>
                </w:div>
                <w:div w:id="377169214">
                  <w:marLeft w:val="0"/>
                  <w:marRight w:val="0"/>
                  <w:marTop w:val="0"/>
                  <w:marBottom w:val="0"/>
                  <w:divBdr>
                    <w:top w:val="none" w:sz="0" w:space="0" w:color="auto"/>
                    <w:left w:val="none" w:sz="0" w:space="0" w:color="auto"/>
                    <w:bottom w:val="none" w:sz="0" w:space="0" w:color="auto"/>
                    <w:right w:val="none" w:sz="0" w:space="0" w:color="auto"/>
                  </w:divBdr>
                </w:div>
                <w:div w:id="1427847220">
                  <w:marLeft w:val="0"/>
                  <w:marRight w:val="0"/>
                  <w:marTop w:val="0"/>
                  <w:marBottom w:val="0"/>
                  <w:divBdr>
                    <w:top w:val="none" w:sz="0" w:space="0" w:color="auto"/>
                    <w:left w:val="none" w:sz="0" w:space="0" w:color="auto"/>
                    <w:bottom w:val="none" w:sz="0" w:space="0" w:color="auto"/>
                    <w:right w:val="none" w:sz="0" w:space="0" w:color="auto"/>
                  </w:divBdr>
                </w:div>
                <w:div w:id="902176141">
                  <w:marLeft w:val="0"/>
                  <w:marRight w:val="0"/>
                  <w:marTop w:val="0"/>
                  <w:marBottom w:val="0"/>
                  <w:divBdr>
                    <w:top w:val="none" w:sz="0" w:space="0" w:color="auto"/>
                    <w:left w:val="none" w:sz="0" w:space="0" w:color="auto"/>
                    <w:bottom w:val="none" w:sz="0" w:space="0" w:color="auto"/>
                    <w:right w:val="none" w:sz="0" w:space="0" w:color="auto"/>
                  </w:divBdr>
                </w:div>
                <w:div w:id="1048650947">
                  <w:marLeft w:val="0"/>
                  <w:marRight w:val="0"/>
                  <w:marTop w:val="0"/>
                  <w:marBottom w:val="0"/>
                  <w:divBdr>
                    <w:top w:val="none" w:sz="0" w:space="0" w:color="auto"/>
                    <w:left w:val="none" w:sz="0" w:space="0" w:color="auto"/>
                    <w:bottom w:val="none" w:sz="0" w:space="0" w:color="auto"/>
                    <w:right w:val="none" w:sz="0" w:space="0" w:color="auto"/>
                  </w:divBdr>
                </w:div>
                <w:div w:id="1440493542">
                  <w:marLeft w:val="0"/>
                  <w:marRight w:val="0"/>
                  <w:marTop w:val="0"/>
                  <w:marBottom w:val="0"/>
                  <w:divBdr>
                    <w:top w:val="none" w:sz="0" w:space="0" w:color="auto"/>
                    <w:left w:val="none" w:sz="0" w:space="0" w:color="auto"/>
                    <w:bottom w:val="none" w:sz="0" w:space="0" w:color="auto"/>
                    <w:right w:val="none" w:sz="0" w:space="0" w:color="auto"/>
                  </w:divBdr>
                </w:div>
                <w:div w:id="461114248">
                  <w:marLeft w:val="0"/>
                  <w:marRight w:val="0"/>
                  <w:marTop w:val="0"/>
                  <w:marBottom w:val="0"/>
                  <w:divBdr>
                    <w:top w:val="none" w:sz="0" w:space="0" w:color="auto"/>
                    <w:left w:val="none" w:sz="0" w:space="0" w:color="auto"/>
                    <w:bottom w:val="none" w:sz="0" w:space="0" w:color="auto"/>
                    <w:right w:val="none" w:sz="0" w:space="0" w:color="auto"/>
                  </w:divBdr>
                </w:div>
                <w:div w:id="1738088513">
                  <w:marLeft w:val="0"/>
                  <w:marRight w:val="0"/>
                  <w:marTop w:val="0"/>
                  <w:marBottom w:val="0"/>
                  <w:divBdr>
                    <w:top w:val="none" w:sz="0" w:space="0" w:color="auto"/>
                    <w:left w:val="none" w:sz="0" w:space="0" w:color="auto"/>
                    <w:bottom w:val="none" w:sz="0" w:space="0" w:color="auto"/>
                    <w:right w:val="none" w:sz="0" w:space="0" w:color="auto"/>
                  </w:divBdr>
                </w:div>
                <w:div w:id="1825198161">
                  <w:marLeft w:val="0"/>
                  <w:marRight w:val="0"/>
                  <w:marTop w:val="0"/>
                  <w:marBottom w:val="0"/>
                  <w:divBdr>
                    <w:top w:val="none" w:sz="0" w:space="0" w:color="auto"/>
                    <w:left w:val="none" w:sz="0" w:space="0" w:color="auto"/>
                    <w:bottom w:val="none" w:sz="0" w:space="0" w:color="auto"/>
                    <w:right w:val="none" w:sz="0" w:space="0" w:color="auto"/>
                  </w:divBdr>
                </w:div>
                <w:div w:id="1431975789">
                  <w:marLeft w:val="0"/>
                  <w:marRight w:val="0"/>
                  <w:marTop w:val="0"/>
                  <w:marBottom w:val="0"/>
                  <w:divBdr>
                    <w:top w:val="none" w:sz="0" w:space="0" w:color="auto"/>
                    <w:left w:val="none" w:sz="0" w:space="0" w:color="auto"/>
                    <w:bottom w:val="none" w:sz="0" w:space="0" w:color="auto"/>
                    <w:right w:val="none" w:sz="0" w:space="0" w:color="auto"/>
                  </w:divBdr>
                </w:div>
                <w:div w:id="1510678893">
                  <w:marLeft w:val="0"/>
                  <w:marRight w:val="0"/>
                  <w:marTop w:val="0"/>
                  <w:marBottom w:val="0"/>
                  <w:divBdr>
                    <w:top w:val="none" w:sz="0" w:space="0" w:color="auto"/>
                    <w:left w:val="none" w:sz="0" w:space="0" w:color="auto"/>
                    <w:bottom w:val="none" w:sz="0" w:space="0" w:color="auto"/>
                    <w:right w:val="none" w:sz="0" w:space="0" w:color="auto"/>
                  </w:divBdr>
                </w:div>
                <w:div w:id="1734768252">
                  <w:marLeft w:val="0"/>
                  <w:marRight w:val="0"/>
                  <w:marTop w:val="0"/>
                  <w:marBottom w:val="0"/>
                  <w:divBdr>
                    <w:top w:val="none" w:sz="0" w:space="0" w:color="auto"/>
                    <w:left w:val="none" w:sz="0" w:space="0" w:color="auto"/>
                    <w:bottom w:val="none" w:sz="0" w:space="0" w:color="auto"/>
                    <w:right w:val="none" w:sz="0" w:space="0" w:color="auto"/>
                  </w:divBdr>
                </w:div>
                <w:div w:id="515580676">
                  <w:marLeft w:val="0"/>
                  <w:marRight w:val="0"/>
                  <w:marTop w:val="0"/>
                  <w:marBottom w:val="0"/>
                  <w:divBdr>
                    <w:top w:val="none" w:sz="0" w:space="0" w:color="auto"/>
                    <w:left w:val="none" w:sz="0" w:space="0" w:color="auto"/>
                    <w:bottom w:val="none" w:sz="0" w:space="0" w:color="auto"/>
                    <w:right w:val="none" w:sz="0" w:space="0" w:color="auto"/>
                  </w:divBdr>
                </w:div>
                <w:div w:id="1683822115">
                  <w:marLeft w:val="0"/>
                  <w:marRight w:val="0"/>
                  <w:marTop w:val="0"/>
                  <w:marBottom w:val="0"/>
                  <w:divBdr>
                    <w:top w:val="none" w:sz="0" w:space="0" w:color="auto"/>
                    <w:left w:val="none" w:sz="0" w:space="0" w:color="auto"/>
                    <w:bottom w:val="none" w:sz="0" w:space="0" w:color="auto"/>
                    <w:right w:val="none" w:sz="0" w:space="0" w:color="auto"/>
                  </w:divBdr>
                </w:div>
                <w:div w:id="1549149057">
                  <w:marLeft w:val="0"/>
                  <w:marRight w:val="0"/>
                  <w:marTop w:val="0"/>
                  <w:marBottom w:val="0"/>
                  <w:divBdr>
                    <w:top w:val="none" w:sz="0" w:space="0" w:color="auto"/>
                    <w:left w:val="none" w:sz="0" w:space="0" w:color="auto"/>
                    <w:bottom w:val="none" w:sz="0" w:space="0" w:color="auto"/>
                    <w:right w:val="none" w:sz="0" w:space="0" w:color="auto"/>
                  </w:divBdr>
                </w:div>
                <w:div w:id="813332974">
                  <w:marLeft w:val="0"/>
                  <w:marRight w:val="0"/>
                  <w:marTop w:val="0"/>
                  <w:marBottom w:val="0"/>
                  <w:divBdr>
                    <w:top w:val="none" w:sz="0" w:space="0" w:color="auto"/>
                    <w:left w:val="none" w:sz="0" w:space="0" w:color="auto"/>
                    <w:bottom w:val="none" w:sz="0" w:space="0" w:color="auto"/>
                    <w:right w:val="none" w:sz="0" w:space="0" w:color="auto"/>
                  </w:divBdr>
                </w:div>
                <w:div w:id="992293783">
                  <w:marLeft w:val="0"/>
                  <w:marRight w:val="0"/>
                  <w:marTop w:val="0"/>
                  <w:marBottom w:val="0"/>
                  <w:divBdr>
                    <w:top w:val="none" w:sz="0" w:space="0" w:color="auto"/>
                    <w:left w:val="none" w:sz="0" w:space="0" w:color="auto"/>
                    <w:bottom w:val="none" w:sz="0" w:space="0" w:color="auto"/>
                    <w:right w:val="none" w:sz="0" w:space="0" w:color="auto"/>
                  </w:divBdr>
                </w:div>
                <w:div w:id="976420869">
                  <w:marLeft w:val="0"/>
                  <w:marRight w:val="0"/>
                  <w:marTop w:val="0"/>
                  <w:marBottom w:val="0"/>
                  <w:divBdr>
                    <w:top w:val="none" w:sz="0" w:space="0" w:color="auto"/>
                    <w:left w:val="none" w:sz="0" w:space="0" w:color="auto"/>
                    <w:bottom w:val="none" w:sz="0" w:space="0" w:color="auto"/>
                    <w:right w:val="none" w:sz="0" w:space="0" w:color="auto"/>
                  </w:divBdr>
                </w:div>
                <w:div w:id="1133211385">
                  <w:marLeft w:val="0"/>
                  <w:marRight w:val="0"/>
                  <w:marTop w:val="0"/>
                  <w:marBottom w:val="0"/>
                  <w:divBdr>
                    <w:top w:val="none" w:sz="0" w:space="0" w:color="auto"/>
                    <w:left w:val="none" w:sz="0" w:space="0" w:color="auto"/>
                    <w:bottom w:val="none" w:sz="0" w:space="0" w:color="auto"/>
                    <w:right w:val="none" w:sz="0" w:space="0" w:color="auto"/>
                  </w:divBdr>
                </w:div>
                <w:div w:id="1691881062">
                  <w:marLeft w:val="0"/>
                  <w:marRight w:val="0"/>
                  <w:marTop w:val="0"/>
                  <w:marBottom w:val="0"/>
                  <w:divBdr>
                    <w:top w:val="none" w:sz="0" w:space="0" w:color="auto"/>
                    <w:left w:val="none" w:sz="0" w:space="0" w:color="auto"/>
                    <w:bottom w:val="none" w:sz="0" w:space="0" w:color="auto"/>
                    <w:right w:val="none" w:sz="0" w:space="0" w:color="auto"/>
                  </w:divBdr>
                </w:div>
                <w:div w:id="1851722328">
                  <w:marLeft w:val="0"/>
                  <w:marRight w:val="0"/>
                  <w:marTop w:val="0"/>
                  <w:marBottom w:val="0"/>
                  <w:divBdr>
                    <w:top w:val="none" w:sz="0" w:space="0" w:color="auto"/>
                    <w:left w:val="none" w:sz="0" w:space="0" w:color="auto"/>
                    <w:bottom w:val="none" w:sz="0" w:space="0" w:color="auto"/>
                    <w:right w:val="none" w:sz="0" w:space="0" w:color="auto"/>
                  </w:divBdr>
                </w:div>
                <w:div w:id="1760253512">
                  <w:marLeft w:val="0"/>
                  <w:marRight w:val="0"/>
                  <w:marTop w:val="0"/>
                  <w:marBottom w:val="0"/>
                  <w:divBdr>
                    <w:top w:val="none" w:sz="0" w:space="0" w:color="auto"/>
                    <w:left w:val="none" w:sz="0" w:space="0" w:color="auto"/>
                    <w:bottom w:val="none" w:sz="0" w:space="0" w:color="auto"/>
                    <w:right w:val="none" w:sz="0" w:space="0" w:color="auto"/>
                  </w:divBdr>
                </w:div>
                <w:div w:id="568003583">
                  <w:marLeft w:val="0"/>
                  <w:marRight w:val="0"/>
                  <w:marTop w:val="0"/>
                  <w:marBottom w:val="0"/>
                  <w:divBdr>
                    <w:top w:val="none" w:sz="0" w:space="0" w:color="auto"/>
                    <w:left w:val="none" w:sz="0" w:space="0" w:color="auto"/>
                    <w:bottom w:val="none" w:sz="0" w:space="0" w:color="auto"/>
                    <w:right w:val="none" w:sz="0" w:space="0" w:color="auto"/>
                  </w:divBdr>
                </w:div>
                <w:div w:id="1199319477">
                  <w:marLeft w:val="0"/>
                  <w:marRight w:val="0"/>
                  <w:marTop w:val="0"/>
                  <w:marBottom w:val="0"/>
                  <w:divBdr>
                    <w:top w:val="none" w:sz="0" w:space="0" w:color="auto"/>
                    <w:left w:val="none" w:sz="0" w:space="0" w:color="auto"/>
                    <w:bottom w:val="none" w:sz="0" w:space="0" w:color="auto"/>
                    <w:right w:val="none" w:sz="0" w:space="0" w:color="auto"/>
                  </w:divBdr>
                </w:div>
                <w:div w:id="669255142">
                  <w:marLeft w:val="0"/>
                  <w:marRight w:val="0"/>
                  <w:marTop w:val="0"/>
                  <w:marBottom w:val="0"/>
                  <w:divBdr>
                    <w:top w:val="none" w:sz="0" w:space="0" w:color="auto"/>
                    <w:left w:val="none" w:sz="0" w:space="0" w:color="auto"/>
                    <w:bottom w:val="none" w:sz="0" w:space="0" w:color="auto"/>
                    <w:right w:val="none" w:sz="0" w:space="0" w:color="auto"/>
                  </w:divBdr>
                </w:div>
                <w:div w:id="1578974277">
                  <w:marLeft w:val="0"/>
                  <w:marRight w:val="0"/>
                  <w:marTop w:val="0"/>
                  <w:marBottom w:val="0"/>
                  <w:divBdr>
                    <w:top w:val="none" w:sz="0" w:space="0" w:color="auto"/>
                    <w:left w:val="none" w:sz="0" w:space="0" w:color="auto"/>
                    <w:bottom w:val="none" w:sz="0" w:space="0" w:color="auto"/>
                    <w:right w:val="none" w:sz="0" w:space="0" w:color="auto"/>
                  </w:divBdr>
                </w:div>
                <w:div w:id="753742858">
                  <w:marLeft w:val="0"/>
                  <w:marRight w:val="0"/>
                  <w:marTop w:val="0"/>
                  <w:marBottom w:val="0"/>
                  <w:divBdr>
                    <w:top w:val="none" w:sz="0" w:space="0" w:color="auto"/>
                    <w:left w:val="none" w:sz="0" w:space="0" w:color="auto"/>
                    <w:bottom w:val="none" w:sz="0" w:space="0" w:color="auto"/>
                    <w:right w:val="none" w:sz="0" w:space="0" w:color="auto"/>
                  </w:divBdr>
                </w:div>
                <w:div w:id="41251258">
                  <w:marLeft w:val="0"/>
                  <w:marRight w:val="0"/>
                  <w:marTop w:val="0"/>
                  <w:marBottom w:val="0"/>
                  <w:divBdr>
                    <w:top w:val="none" w:sz="0" w:space="0" w:color="auto"/>
                    <w:left w:val="none" w:sz="0" w:space="0" w:color="auto"/>
                    <w:bottom w:val="none" w:sz="0" w:space="0" w:color="auto"/>
                    <w:right w:val="none" w:sz="0" w:space="0" w:color="auto"/>
                  </w:divBdr>
                </w:div>
                <w:div w:id="542206823">
                  <w:marLeft w:val="0"/>
                  <w:marRight w:val="0"/>
                  <w:marTop w:val="0"/>
                  <w:marBottom w:val="0"/>
                  <w:divBdr>
                    <w:top w:val="none" w:sz="0" w:space="0" w:color="auto"/>
                    <w:left w:val="none" w:sz="0" w:space="0" w:color="auto"/>
                    <w:bottom w:val="none" w:sz="0" w:space="0" w:color="auto"/>
                    <w:right w:val="none" w:sz="0" w:space="0" w:color="auto"/>
                  </w:divBdr>
                </w:div>
                <w:div w:id="2013146843">
                  <w:marLeft w:val="0"/>
                  <w:marRight w:val="0"/>
                  <w:marTop w:val="0"/>
                  <w:marBottom w:val="0"/>
                  <w:divBdr>
                    <w:top w:val="none" w:sz="0" w:space="0" w:color="auto"/>
                    <w:left w:val="none" w:sz="0" w:space="0" w:color="auto"/>
                    <w:bottom w:val="none" w:sz="0" w:space="0" w:color="auto"/>
                    <w:right w:val="none" w:sz="0" w:space="0" w:color="auto"/>
                  </w:divBdr>
                </w:div>
                <w:div w:id="563948940">
                  <w:marLeft w:val="0"/>
                  <w:marRight w:val="0"/>
                  <w:marTop w:val="0"/>
                  <w:marBottom w:val="0"/>
                  <w:divBdr>
                    <w:top w:val="none" w:sz="0" w:space="0" w:color="auto"/>
                    <w:left w:val="none" w:sz="0" w:space="0" w:color="auto"/>
                    <w:bottom w:val="none" w:sz="0" w:space="0" w:color="auto"/>
                    <w:right w:val="none" w:sz="0" w:space="0" w:color="auto"/>
                  </w:divBdr>
                </w:div>
                <w:div w:id="1597589450">
                  <w:marLeft w:val="0"/>
                  <w:marRight w:val="0"/>
                  <w:marTop w:val="0"/>
                  <w:marBottom w:val="0"/>
                  <w:divBdr>
                    <w:top w:val="none" w:sz="0" w:space="0" w:color="auto"/>
                    <w:left w:val="none" w:sz="0" w:space="0" w:color="auto"/>
                    <w:bottom w:val="none" w:sz="0" w:space="0" w:color="auto"/>
                    <w:right w:val="none" w:sz="0" w:space="0" w:color="auto"/>
                  </w:divBdr>
                </w:div>
                <w:div w:id="769817402">
                  <w:marLeft w:val="0"/>
                  <w:marRight w:val="0"/>
                  <w:marTop w:val="0"/>
                  <w:marBottom w:val="0"/>
                  <w:divBdr>
                    <w:top w:val="none" w:sz="0" w:space="0" w:color="auto"/>
                    <w:left w:val="none" w:sz="0" w:space="0" w:color="auto"/>
                    <w:bottom w:val="none" w:sz="0" w:space="0" w:color="auto"/>
                    <w:right w:val="none" w:sz="0" w:space="0" w:color="auto"/>
                  </w:divBdr>
                </w:div>
                <w:div w:id="282270167">
                  <w:marLeft w:val="0"/>
                  <w:marRight w:val="0"/>
                  <w:marTop w:val="0"/>
                  <w:marBottom w:val="0"/>
                  <w:divBdr>
                    <w:top w:val="none" w:sz="0" w:space="0" w:color="auto"/>
                    <w:left w:val="none" w:sz="0" w:space="0" w:color="auto"/>
                    <w:bottom w:val="none" w:sz="0" w:space="0" w:color="auto"/>
                    <w:right w:val="none" w:sz="0" w:space="0" w:color="auto"/>
                  </w:divBdr>
                </w:div>
                <w:div w:id="1752005712">
                  <w:marLeft w:val="0"/>
                  <w:marRight w:val="0"/>
                  <w:marTop w:val="0"/>
                  <w:marBottom w:val="0"/>
                  <w:divBdr>
                    <w:top w:val="none" w:sz="0" w:space="0" w:color="auto"/>
                    <w:left w:val="none" w:sz="0" w:space="0" w:color="auto"/>
                    <w:bottom w:val="none" w:sz="0" w:space="0" w:color="auto"/>
                    <w:right w:val="none" w:sz="0" w:space="0" w:color="auto"/>
                  </w:divBdr>
                </w:div>
                <w:div w:id="831028230">
                  <w:marLeft w:val="0"/>
                  <w:marRight w:val="0"/>
                  <w:marTop w:val="0"/>
                  <w:marBottom w:val="0"/>
                  <w:divBdr>
                    <w:top w:val="none" w:sz="0" w:space="0" w:color="auto"/>
                    <w:left w:val="none" w:sz="0" w:space="0" w:color="auto"/>
                    <w:bottom w:val="none" w:sz="0" w:space="0" w:color="auto"/>
                    <w:right w:val="none" w:sz="0" w:space="0" w:color="auto"/>
                  </w:divBdr>
                </w:div>
                <w:div w:id="331032344">
                  <w:marLeft w:val="0"/>
                  <w:marRight w:val="0"/>
                  <w:marTop w:val="0"/>
                  <w:marBottom w:val="0"/>
                  <w:divBdr>
                    <w:top w:val="none" w:sz="0" w:space="0" w:color="auto"/>
                    <w:left w:val="none" w:sz="0" w:space="0" w:color="auto"/>
                    <w:bottom w:val="none" w:sz="0" w:space="0" w:color="auto"/>
                    <w:right w:val="none" w:sz="0" w:space="0" w:color="auto"/>
                  </w:divBdr>
                </w:div>
                <w:div w:id="1771777068">
                  <w:marLeft w:val="0"/>
                  <w:marRight w:val="0"/>
                  <w:marTop w:val="0"/>
                  <w:marBottom w:val="0"/>
                  <w:divBdr>
                    <w:top w:val="none" w:sz="0" w:space="0" w:color="auto"/>
                    <w:left w:val="none" w:sz="0" w:space="0" w:color="auto"/>
                    <w:bottom w:val="none" w:sz="0" w:space="0" w:color="auto"/>
                    <w:right w:val="none" w:sz="0" w:space="0" w:color="auto"/>
                  </w:divBdr>
                </w:div>
                <w:div w:id="844251540">
                  <w:marLeft w:val="0"/>
                  <w:marRight w:val="0"/>
                  <w:marTop w:val="0"/>
                  <w:marBottom w:val="0"/>
                  <w:divBdr>
                    <w:top w:val="none" w:sz="0" w:space="0" w:color="auto"/>
                    <w:left w:val="none" w:sz="0" w:space="0" w:color="auto"/>
                    <w:bottom w:val="none" w:sz="0" w:space="0" w:color="auto"/>
                    <w:right w:val="none" w:sz="0" w:space="0" w:color="auto"/>
                  </w:divBdr>
                </w:div>
                <w:div w:id="1800218379">
                  <w:marLeft w:val="0"/>
                  <w:marRight w:val="0"/>
                  <w:marTop w:val="0"/>
                  <w:marBottom w:val="0"/>
                  <w:divBdr>
                    <w:top w:val="none" w:sz="0" w:space="0" w:color="auto"/>
                    <w:left w:val="none" w:sz="0" w:space="0" w:color="auto"/>
                    <w:bottom w:val="none" w:sz="0" w:space="0" w:color="auto"/>
                    <w:right w:val="none" w:sz="0" w:space="0" w:color="auto"/>
                  </w:divBdr>
                </w:div>
                <w:div w:id="1725717599">
                  <w:marLeft w:val="0"/>
                  <w:marRight w:val="0"/>
                  <w:marTop w:val="0"/>
                  <w:marBottom w:val="0"/>
                  <w:divBdr>
                    <w:top w:val="none" w:sz="0" w:space="0" w:color="auto"/>
                    <w:left w:val="none" w:sz="0" w:space="0" w:color="auto"/>
                    <w:bottom w:val="none" w:sz="0" w:space="0" w:color="auto"/>
                    <w:right w:val="none" w:sz="0" w:space="0" w:color="auto"/>
                  </w:divBdr>
                </w:div>
                <w:div w:id="1012682803">
                  <w:marLeft w:val="0"/>
                  <w:marRight w:val="0"/>
                  <w:marTop w:val="0"/>
                  <w:marBottom w:val="0"/>
                  <w:divBdr>
                    <w:top w:val="none" w:sz="0" w:space="0" w:color="auto"/>
                    <w:left w:val="none" w:sz="0" w:space="0" w:color="auto"/>
                    <w:bottom w:val="none" w:sz="0" w:space="0" w:color="auto"/>
                    <w:right w:val="none" w:sz="0" w:space="0" w:color="auto"/>
                  </w:divBdr>
                </w:div>
                <w:div w:id="1605845816">
                  <w:marLeft w:val="0"/>
                  <w:marRight w:val="0"/>
                  <w:marTop w:val="0"/>
                  <w:marBottom w:val="0"/>
                  <w:divBdr>
                    <w:top w:val="none" w:sz="0" w:space="0" w:color="auto"/>
                    <w:left w:val="none" w:sz="0" w:space="0" w:color="auto"/>
                    <w:bottom w:val="none" w:sz="0" w:space="0" w:color="auto"/>
                    <w:right w:val="none" w:sz="0" w:space="0" w:color="auto"/>
                  </w:divBdr>
                </w:div>
                <w:div w:id="1594706063">
                  <w:marLeft w:val="0"/>
                  <w:marRight w:val="0"/>
                  <w:marTop w:val="0"/>
                  <w:marBottom w:val="0"/>
                  <w:divBdr>
                    <w:top w:val="none" w:sz="0" w:space="0" w:color="auto"/>
                    <w:left w:val="none" w:sz="0" w:space="0" w:color="auto"/>
                    <w:bottom w:val="none" w:sz="0" w:space="0" w:color="auto"/>
                    <w:right w:val="none" w:sz="0" w:space="0" w:color="auto"/>
                  </w:divBdr>
                </w:div>
                <w:div w:id="1013455607">
                  <w:marLeft w:val="0"/>
                  <w:marRight w:val="0"/>
                  <w:marTop w:val="0"/>
                  <w:marBottom w:val="0"/>
                  <w:divBdr>
                    <w:top w:val="none" w:sz="0" w:space="0" w:color="auto"/>
                    <w:left w:val="none" w:sz="0" w:space="0" w:color="auto"/>
                    <w:bottom w:val="none" w:sz="0" w:space="0" w:color="auto"/>
                    <w:right w:val="none" w:sz="0" w:space="0" w:color="auto"/>
                  </w:divBdr>
                </w:div>
                <w:div w:id="346444287">
                  <w:marLeft w:val="0"/>
                  <w:marRight w:val="0"/>
                  <w:marTop w:val="0"/>
                  <w:marBottom w:val="0"/>
                  <w:divBdr>
                    <w:top w:val="none" w:sz="0" w:space="0" w:color="auto"/>
                    <w:left w:val="none" w:sz="0" w:space="0" w:color="auto"/>
                    <w:bottom w:val="none" w:sz="0" w:space="0" w:color="auto"/>
                    <w:right w:val="none" w:sz="0" w:space="0" w:color="auto"/>
                  </w:divBdr>
                </w:div>
                <w:div w:id="1398436571">
                  <w:marLeft w:val="0"/>
                  <w:marRight w:val="0"/>
                  <w:marTop w:val="0"/>
                  <w:marBottom w:val="0"/>
                  <w:divBdr>
                    <w:top w:val="none" w:sz="0" w:space="0" w:color="auto"/>
                    <w:left w:val="none" w:sz="0" w:space="0" w:color="auto"/>
                    <w:bottom w:val="none" w:sz="0" w:space="0" w:color="auto"/>
                    <w:right w:val="none" w:sz="0" w:space="0" w:color="auto"/>
                  </w:divBdr>
                </w:div>
                <w:div w:id="1455127045">
                  <w:marLeft w:val="0"/>
                  <w:marRight w:val="0"/>
                  <w:marTop w:val="0"/>
                  <w:marBottom w:val="0"/>
                  <w:divBdr>
                    <w:top w:val="none" w:sz="0" w:space="0" w:color="auto"/>
                    <w:left w:val="none" w:sz="0" w:space="0" w:color="auto"/>
                    <w:bottom w:val="none" w:sz="0" w:space="0" w:color="auto"/>
                    <w:right w:val="none" w:sz="0" w:space="0" w:color="auto"/>
                  </w:divBdr>
                </w:div>
                <w:div w:id="1326084756">
                  <w:marLeft w:val="0"/>
                  <w:marRight w:val="0"/>
                  <w:marTop w:val="0"/>
                  <w:marBottom w:val="0"/>
                  <w:divBdr>
                    <w:top w:val="none" w:sz="0" w:space="0" w:color="auto"/>
                    <w:left w:val="none" w:sz="0" w:space="0" w:color="auto"/>
                    <w:bottom w:val="none" w:sz="0" w:space="0" w:color="auto"/>
                    <w:right w:val="none" w:sz="0" w:space="0" w:color="auto"/>
                  </w:divBdr>
                </w:div>
                <w:div w:id="898587594">
                  <w:marLeft w:val="0"/>
                  <w:marRight w:val="0"/>
                  <w:marTop w:val="0"/>
                  <w:marBottom w:val="0"/>
                  <w:divBdr>
                    <w:top w:val="none" w:sz="0" w:space="0" w:color="auto"/>
                    <w:left w:val="none" w:sz="0" w:space="0" w:color="auto"/>
                    <w:bottom w:val="none" w:sz="0" w:space="0" w:color="auto"/>
                    <w:right w:val="none" w:sz="0" w:space="0" w:color="auto"/>
                  </w:divBdr>
                </w:div>
                <w:div w:id="1733964896">
                  <w:marLeft w:val="0"/>
                  <w:marRight w:val="0"/>
                  <w:marTop w:val="0"/>
                  <w:marBottom w:val="0"/>
                  <w:divBdr>
                    <w:top w:val="none" w:sz="0" w:space="0" w:color="auto"/>
                    <w:left w:val="none" w:sz="0" w:space="0" w:color="auto"/>
                    <w:bottom w:val="none" w:sz="0" w:space="0" w:color="auto"/>
                    <w:right w:val="none" w:sz="0" w:space="0" w:color="auto"/>
                  </w:divBdr>
                </w:div>
                <w:div w:id="1378622404">
                  <w:marLeft w:val="0"/>
                  <w:marRight w:val="0"/>
                  <w:marTop w:val="0"/>
                  <w:marBottom w:val="0"/>
                  <w:divBdr>
                    <w:top w:val="none" w:sz="0" w:space="0" w:color="auto"/>
                    <w:left w:val="none" w:sz="0" w:space="0" w:color="auto"/>
                    <w:bottom w:val="none" w:sz="0" w:space="0" w:color="auto"/>
                    <w:right w:val="none" w:sz="0" w:space="0" w:color="auto"/>
                  </w:divBdr>
                </w:div>
                <w:div w:id="1257519382">
                  <w:marLeft w:val="0"/>
                  <w:marRight w:val="0"/>
                  <w:marTop w:val="0"/>
                  <w:marBottom w:val="0"/>
                  <w:divBdr>
                    <w:top w:val="none" w:sz="0" w:space="0" w:color="auto"/>
                    <w:left w:val="none" w:sz="0" w:space="0" w:color="auto"/>
                    <w:bottom w:val="none" w:sz="0" w:space="0" w:color="auto"/>
                    <w:right w:val="none" w:sz="0" w:space="0" w:color="auto"/>
                  </w:divBdr>
                </w:div>
                <w:div w:id="134295658">
                  <w:marLeft w:val="0"/>
                  <w:marRight w:val="0"/>
                  <w:marTop w:val="0"/>
                  <w:marBottom w:val="0"/>
                  <w:divBdr>
                    <w:top w:val="none" w:sz="0" w:space="0" w:color="auto"/>
                    <w:left w:val="none" w:sz="0" w:space="0" w:color="auto"/>
                    <w:bottom w:val="none" w:sz="0" w:space="0" w:color="auto"/>
                    <w:right w:val="none" w:sz="0" w:space="0" w:color="auto"/>
                  </w:divBdr>
                </w:div>
                <w:div w:id="1856648248">
                  <w:marLeft w:val="0"/>
                  <w:marRight w:val="0"/>
                  <w:marTop w:val="0"/>
                  <w:marBottom w:val="0"/>
                  <w:divBdr>
                    <w:top w:val="none" w:sz="0" w:space="0" w:color="auto"/>
                    <w:left w:val="none" w:sz="0" w:space="0" w:color="auto"/>
                    <w:bottom w:val="none" w:sz="0" w:space="0" w:color="auto"/>
                    <w:right w:val="none" w:sz="0" w:space="0" w:color="auto"/>
                  </w:divBdr>
                </w:div>
                <w:div w:id="1293026208">
                  <w:marLeft w:val="0"/>
                  <w:marRight w:val="0"/>
                  <w:marTop w:val="0"/>
                  <w:marBottom w:val="0"/>
                  <w:divBdr>
                    <w:top w:val="none" w:sz="0" w:space="0" w:color="auto"/>
                    <w:left w:val="none" w:sz="0" w:space="0" w:color="auto"/>
                    <w:bottom w:val="none" w:sz="0" w:space="0" w:color="auto"/>
                    <w:right w:val="none" w:sz="0" w:space="0" w:color="auto"/>
                  </w:divBdr>
                </w:div>
                <w:div w:id="535239957">
                  <w:marLeft w:val="0"/>
                  <w:marRight w:val="0"/>
                  <w:marTop w:val="0"/>
                  <w:marBottom w:val="0"/>
                  <w:divBdr>
                    <w:top w:val="none" w:sz="0" w:space="0" w:color="auto"/>
                    <w:left w:val="none" w:sz="0" w:space="0" w:color="auto"/>
                    <w:bottom w:val="none" w:sz="0" w:space="0" w:color="auto"/>
                    <w:right w:val="none" w:sz="0" w:space="0" w:color="auto"/>
                  </w:divBdr>
                </w:div>
                <w:div w:id="1043288629">
                  <w:marLeft w:val="0"/>
                  <w:marRight w:val="0"/>
                  <w:marTop w:val="0"/>
                  <w:marBottom w:val="0"/>
                  <w:divBdr>
                    <w:top w:val="none" w:sz="0" w:space="0" w:color="auto"/>
                    <w:left w:val="none" w:sz="0" w:space="0" w:color="auto"/>
                    <w:bottom w:val="none" w:sz="0" w:space="0" w:color="auto"/>
                    <w:right w:val="none" w:sz="0" w:space="0" w:color="auto"/>
                  </w:divBdr>
                </w:div>
                <w:div w:id="1289434637">
                  <w:marLeft w:val="0"/>
                  <w:marRight w:val="0"/>
                  <w:marTop w:val="0"/>
                  <w:marBottom w:val="0"/>
                  <w:divBdr>
                    <w:top w:val="none" w:sz="0" w:space="0" w:color="auto"/>
                    <w:left w:val="none" w:sz="0" w:space="0" w:color="auto"/>
                    <w:bottom w:val="none" w:sz="0" w:space="0" w:color="auto"/>
                    <w:right w:val="none" w:sz="0" w:space="0" w:color="auto"/>
                  </w:divBdr>
                </w:div>
                <w:div w:id="574172265">
                  <w:marLeft w:val="0"/>
                  <w:marRight w:val="0"/>
                  <w:marTop w:val="0"/>
                  <w:marBottom w:val="0"/>
                  <w:divBdr>
                    <w:top w:val="none" w:sz="0" w:space="0" w:color="auto"/>
                    <w:left w:val="none" w:sz="0" w:space="0" w:color="auto"/>
                    <w:bottom w:val="none" w:sz="0" w:space="0" w:color="auto"/>
                    <w:right w:val="none" w:sz="0" w:space="0" w:color="auto"/>
                  </w:divBdr>
                </w:div>
                <w:div w:id="1017659436">
                  <w:marLeft w:val="0"/>
                  <w:marRight w:val="0"/>
                  <w:marTop w:val="0"/>
                  <w:marBottom w:val="0"/>
                  <w:divBdr>
                    <w:top w:val="none" w:sz="0" w:space="0" w:color="auto"/>
                    <w:left w:val="none" w:sz="0" w:space="0" w:color="auto"/>
                    <w:bottom w:val="none" w:sz="0" w:space="0" w:color="auto"/>
                    <w:right w:val="none" w:sz="0" w:space="0" w:color="auto"/>
                  </w:divBdr>
                </w:div>
                <w:div w:id="2008553374">
                  <w:marLeft w:val="0"/>
                  <w:marRight w:val="0"/>
                  <w:marTop w:val="0"/>
                  <w:marBottom w:val="0"/>
                  <w:divBdr>
                    <w:top w:val="none" w:sz="0" w:space="0" w:color="auto"/>
                    <w:left w:val="none" w:sz="0" w:space="0" w:color="auto"/>
                    <w:bottom w:val="none" w:sz="0" w:space="0" w:color="auto"/>
                    <w:right w:val="none" w:sz="0" w:space="0" w:color="auto"/>
                  </w:divBdr>
                </w:div>
                <w:div w:id="139418823">
                  <w:marLeft w:val="0"/>
                  <w:marRight w:val="0"/>
                  <w:marTop w:val="0"/>
                  <w:marBottom w:val="0"/>
                  <w:divBdr>
                    <w:top w:val="none" w:sz="0" w:space="0" w:color="auto"/>
                    <w:left w:val="none" w:sz="0" w:space="0" w:color="auto"/>
                    <w:bottom w:val="none" w:sz="0" w:space="0" w:color="auto"/>
                    <w:right w:val="none" w:sz="0" w:space="0" w:color="auto"/>
                  </w:divBdr>
                </w:div>
                <w:div w:id="1944263709">
                  <w:marLeft w:val="0"/>
                  <w:marRight w:val="0"/>
                  <w:marTop w:val="0"/>
                  <w:marBottom w:val="0"/>
                  <w:divBdr>
                    <w:top w:val="none" w:sz="0" w:space="0" w:color="auto"/>
                    <w:left w:val="none" w:sz="0" w:space="0" w:color="auto"/>
                    <w:bottom w:val="none" w:sz="0" w:space="0" w:color="auto"/>
                    <w:right w:val="none" w:sz="0" w:space="0" w:color="auto"/>
                  </w:divBdr>
                </w:div>
                <w:div w:id="409740774">
                  <w:marLeft w:val="0"/>
                  <w:marRight w:val="0"/>
                  <w:marTop w:val="0"/>
                  <w:marBottom w:val="0"/>
                  <w:divBdr>
                    <w:top w:val="none" w:sz="0" w:space="0" w:color="auto"/>
                    <w:left w:val="none" w:sz="0" w:space="0" w:color="auto"/>
                    <w:bottom w:val="none" w:sz="0" w:space="0" w:color="auto"/>
                    <w:right w:val="none" w:sz="0" w:space="0" w:color="auto"/>
                  </w:divBdr>
                </w:div>
                <w:div w:id="51470162">
                  <w:marLeft w:val="0"/>
                  <w:marRight w:val="0"/>
                  <w:marTop w:val="0"/>
                  <w:marBottom w:val="0"/>
                  <w:divBdr>
                    <w:top w:val="none" w:sz="0" w:space="0" w:color="auto"/>
                    <w:left w:val="none" w:sz="0" w:space="0" w:color="auto"/>
                    <w:bottom w:val="none" w:sz="0" w:space="0" w:color="auto"/>
                    <w:right w:val="none" w:sz="0" w:space="0" w:color="auto"/>
                  </w:divBdr>
                </w:div>
                <w:div w:id="2103262265">
                  <w:marLeft w:val="0"/>
                  <w:marRight w:val="0"/>
                  <w:marTop w:val="0"/>
                  <w:marBottom w:val="0"/>
                  <w:divBdr>
                    <w:top w:val="none" w:sz="0" w:space="0" w:color="auto"/>
                    <w:left w:val="none" w:sz="0" w:space="0" w:color="auto"/>
                    <w:bottom w:val="none" w:sz="0" w:space="0" w:color="auto"/>
                    <w:right w:val="none" w:sz="0" w:space="0" w:color="auto"/>
                  </w:divBdr>
                </w:div>
                <w:div w:id="2044817705">
                  <w:marLeft w:val="0"/>
                  <w:marRight w:val="0"/>
                  <w:marTop w:val="0"/>
                  <w:marBottom w:val="0"/>
                  <w:divBdr>
                    <w:top w:val="none" w:sz="0" w:space="0" w:color="auto"/>
                    <w:left w:val="none" w:sz="0" w:space="0" w:color="auto"/>
                    <w:bottom w:val="none" w:sz="0" w:space="0" w:color="auto"/>
                    <w:right w:val="none" w:sz="0" w:space="0" w:color="auto"/>
                  </w:divBdr>
                </w:div>
                <w:div w:id="1392146106">
                  <w:marLeft w:val="0"/>
                  <w:marRight w:val="0"/>
                  <w:marTop w:val="0"/>
                  <w:marBottom w:val="0"/>
                  <w:divBdr>
                    <w:top w:val="none" w:sz="0" w:space="0" w:color="auto"/>
                    <w:left w:val="none" w:sz="0" w:space="0" w:color="auto"/>
                    <w:bottom w:val="none" w:sz="0" w:space="0" w:color="auto"/>
                    <w:right w:val="none" w:sz="0" w:space="0" w:color="auto"/>
                  </w:divBdr>
                </w:div>
                <w:div w:id="1466241119">
                  <w:marLeft w:val="0"/>
                  <w:marRight w:val="0"/>
                  <w:marTop w:val="0"/>
                  <w:marBottom w:val="0"/>
                  <w:divBdr>
                    <w:top w:val="none" w:sz="0" w:space="0" w:color="auto"/>
                    <w:left w:val="none" w:sz="0" w:space="0" w:color="auto"/>
                    <w:bottom w:val="none" w:sz="0" w:space="0" w:color="auto"/>
                    <w:right w:val="none" w:sz="0" w:space="0" w:color="auto"/>
                  </w:divBdr>
                </w:div>
                <w:div w:id="469518789">
                  <w:marLeft w:val="0"/>
                  <w:marRight w:val="0"/>
                  <w:marTop w:val="0"/>
                  <w:marBottom w:val="0"/>
                  <w:divBdr>
                    <w:top w:val="none" w:sz="0" w:space="0" w:color="auto"/>
                    <w:left w:val="none" w:sz="0" w:space="0" w:color="auto"/>
                    <w:bottom w:val="none" w:sz="0" w:space="0" w:color="auto"/>
                    <w:right w:val="none" w:sz="0" w:space="0" w:color="auto"/>
                  </w:divBdr>
                </w:div>
                <w:div w:id="837378880">
                  <w:marLeft w:val="0"/>
                  <w:marRight w:val="0"/>
                  <w:marTop w:val="0"/>
                  <w:marBottom w:val="0"/>
                  <w:divBdr>
                    <w:top w:val="none" w:sz="0" w:space="0" w:color="auto"/>
                    <w:left w:val="none" w:sz="0" w:space="0" w:color="auto"/>
                    <w:bottom w:val="none" w:sz="0" w:space="0" w:color="auto"/>
                    <w:right w:val="none" w:sz="0" w:space="0" w:color="auto"/>
                  </w:divBdr>
                </w:div>
                <w:div w:id="715932050">
                  <w:marLeft w:val="0"/>
                  <w:marRight w:val="0"/>
                  <w:marTop w:val="0"/>
                  <w:marBottom w:val="0"/>
                  <w:divBdr>
                    <w:top w:val="none" w:sz="0" w:space="0" w:color="auto"/>
                    <w:left w:val="none" w:sz="0" w:space="0" w:color="auto"/>
                    <w:bottom w:val="none" w:sz="0" w:space="0" w:color="auto"/>
                    <w:right w:val="none" w:sz="0" w:space="0" w:color="auto"/>
                  </w:divBdr>
                </w:div>
                <w:div w:id="460928344">
                  <w:marLeft w:val="0"/>
                  <w:marRight w:val="0"/>
                  <w:marTop w:val="0"/>
                  <w:marBottom w:val="0"/>
                  <w:divBdr>
                    <w:top w:val="none" w:sz="0" w:space="0" w:color="auto"/>
                    <w:left w:val="none" w:sz="0" w:space="0" w:color="auto"/>
                    <w:bottom w:val="none" w:sz="0" w:space="0" w:color="auto"/>
                    <w:right w:val="none" w:sz="0" w:space="0" w:color="auto"/>
                  </w:divBdr>
                </w:div>
                <w:div w:id="375980494">
                  <w:marLeft w:val="0"/>
                  <w:marRight w:val="0"/>
                  <w:marTop w:val="0"/>
                  <w:marBottom w:val="0"/>
                  <w:divBdr>
                    <w:top w:val="none" w:sz="0" w:space="0" w:color="auto"/>
                    <w:left w:val="none" w:sz="0" w:space="0" w:color="auto"/>
                    <w:bottom w:val="none" w:sz="0" w:space="0" w:color="auto"/>
                    <w:right w:val="none" w:sz="0" w:space="0" w:color="auto"/>
                  </w:divBdr>
                </w:div>
                <w:div w:id="1189560938">
                  <w:marLeft w:val="0"/>
                  <w:marRight w:val="0"/>
                  <w:marTop w:val="0"/>
                  <w:marBottom w:val="0"/>
                  <w:divBdr>
                    <w:top w:val="none" w:sz="0" w:space="0" w:color="auto"/>
                    <w:left w:val="none" w:sz="0" w:space="0" w:color="auto"/>
                    <w:bottom w:val="none" w:sz="0" w:space="0" w:color="auto"/>
                    <w:right w:val="none" w:sz="0" w:space="0" w:color="auto"/>
                  </w:divBdr>
                </w:div>
                <w:div w:id="2022470537">
                  <w:marLeft w:val="0"/>
                  <w:marRight w:val="0"/>
                  <w:marTop w:val="0"/>
                  <w:marBottom w:val="0"/>
                  <w:divBdr>
                    <w:top w:val="none" w:sz="0" w:space="0" w:color="auto"/>
                    <w:left w:val="none" w:sz="0" w:space="0" w:color="auto"/>
                    <w:bottom w:val="none" w:sz="0" w:space="0" w:color="auto"/>
                    <w:right w:val="none" w:sz="0" w:space="0" w:color="auto"/>
                  </w:divBdr>
                </w:div>
                <w:div w:id="1809782069">
                  <w:marLeft w:val="0"/>
                  <w:marRight w:val="0"/>
                  <w:marTop w:val="0"/>
                  <w:marBottom w:val="0"/>
                  <w:divBdr>
                    <w:top w:val="none" w:sz="0" w:space="0" w:color="auto"/>
                    <w:left w:val="none" w:sz="0" w:space="0" w:color="auto"/>
                    <w:bottom w:val="none" w:sz="0" w:space="0" w:color="auto"/>
                    <w:right w:val="none" w:sz="0" w:space="0" w:color="auto"/>
                  </w:divBdr>
                </w:div>
                <w:div w:id="309362232">
                  <w:marLeft w:val="0"/>
                  <w:marRight w:val="0"/>
                  <w:marTop w:val="0"/>
                  <w:marBottom w:val="0"/>
                  <w:divBdr>
                    <w:top w:val="none" w:sz="0" w:space="0" w:color="auto"/>
                    <w:left w:val="none" w:sz="0" w:space="0" w:color="auto"/>
                    <w:bottom w:val="none" w:sz="0" w:space="0" w:color="auto"/>
                    <w:right w:val="none" w:sz="0" w:space="0" w:color="auto"/>
                  </w:divBdr>
                </w:div>
                <w:div w:id="1336148075">
                  <w:marLeft w:val="0"/>
                  <w:marRight w:val="0"/>
                  <w:marTop w:val="0"/>
                  <w:marBottom w:val="0"/>
                  <w:divBdr>
                    <w:top w:val="none" w:sz="0" w:space="0" w:color="auto"/>
                    <w:left w:val="none" w:sz="0" w:space="0" w:color="auto"/>
                    <w:bottom w:val="none" w:sz="0" w:space="0" w:color="auto"/>
                    <w:right w:val="none" w:sz="0" w:space="0" w:color="auto"/>
                  </w:divBdr>
                </w:div>
                <w:div w:id="404575678">
                  <w:marLeft w:val="0"/>
                  <w:marRight w:val="0"/>
                  <w:marTop w:val="0"/>
                  <w:marBottom w:val="0"/>
                  <w:divBdr>
                    <w:top w:val="none" w:sz="0" w:space="0" w:color="auto"/>
                    <w:left w:val="none" w:sz="0" w:space="0" w:color="auto"/>
                    <w:bottom w:val="none" w:sz="0" w:space="0" w:color="auto"/>
                    <w:right w:val="none" w:sz="0" w:space="0" w:color="auto"/>
                  </w:divBdr>
                </w:div>
                <w:div w:id="2141143410">
                  <w:marLeft w:val="0"/>
                  <w:marRight w:val="0"/>
                  <w:marTop w:val="0"/>
                  <w:marBottom w:val="0"/>
                  <w:divBdr>
                    <w:top w:val="none" w:sz="0" w:space="0" w:color="auto"/>
                    <w:left w:val="none" w:sz="0" w:space="0" w:color="auto"/>
                    <w:bottom w:val="none" w:sz="0" w:space="0" w:color="auto"/>
                    <w:right w:val="none" w:sz="0" w:space="0" w:color="auto"/>
                  </w:divBdr>
                </w:div>
                <w:div w:id="1441098947">
                  <w:marLeft w:val="0"/>
                  <w:marRight w:val="0"/>
                  <w:marTop w:val="0"/>
                  <w:marBottom w:val="0"/>
                  <w:divBdr>
                    <w:top w:val="none" w:sz="0" w:space="0" w:color="auto"/>
                    <w:left w:val="none" w:sz="0" w:space="0" w:color="auto"/>
                    <w:bottom w:val="none" w:sz="0" w:space="0" w:color="auto"/>
                    <w:right w:val="none" w:sz="0" w:space="0" w:color="auto"/>
                  </w:divBdr>
                </w:div>
                <w:div w:id="264580601">
                  <w:marLeft w:val="0"/>
                  <w:marRight w:val="0"/>
                  <w:marTop w:val="0"/>
                  <w:marBottom w:val="0"/>
                  <w:divBdr>
                    <w:top w:val="none" w:sz="0" w:space="0" w:color="auto"/>
                    <w:left w:val="none" w:sz="0" w:space="0" w:color="auto"/>
                    <w:bottom w:val="none" w:sz="0" w:space="0" w:color="auto"/>
                    <w:right w:val="none" w:sz="0" w:space="0" w:color="auto"/>
                  </w:divBdr>
                </w:div>
                <w:div w:id="1267302100">
                  <w:marLeft w:val="0"/>
                  <w:marRight w:val="0"/>
                  <w:marTop w:val="0"/>
                  <w:marBottom w:val="0"/>
                  <w:divBdr>
                    <w:top w:val="none" w:sz="0" w:space="0" w:color="auto"/>
                    <w:left w:val="none" w:sz="0" w:space="0" w:color="auto"/>
                    <w:bottom w:val="none" w:sz="0" w:space="0" w:color="auto"/>
                    <w:right w:val="none" w:sz="0" w:space="0" w:color="auto"/>
                  </w:divBdr>
                </w:div>
                <w:div w:id="1035810215">
                  <w:marLeft w:val="0"/>
                  <w:marRight w:val="0"/>
                  <w:marTop w:val="0"/>
                  <w:marBottom w:val="0"/>
                  <w:divBdr>
                    <w:top w:val="none" w:sz="0" w:space="0" w:color="auto"/>
                    <w:left w:val="none" w:sz="0" w:space="0" w:color="auto"/>
                    <w:bottom w:val="none" w:sz="0" w:space="0" w:color="auto"/>
                    <w:right w:val="none" w:sz="0" w:space="0" w:color="auto"/>
                  </w:divBdr>
                </w:div>
                <w:div w:id="1536966016">
                  <w:marLeft w:val="0"/>
                  <w:marRight w:val="0"/>
                  <w:marTop w:val="0"/>
                  <w:marBottom w:val="0"/>
                  <w:divBdr>
                    <w:top w:val="none" w:sz="0" w:space="0" w:color="auto"/>
                    <w:left w:val="none" w:sz="0" w:space="0" w:color="auto"/>
                    <w:bottom w:val="none" w:sz="0" w:space="0" w:color="auto"/>
                    <w:right w:val="none" w:sz="0" w:space="0" w:color="auto"/>
                  </w:divBdr>
                </w:div>
                <w:div w:id="2092196193">
                  <w:marLeft w:val="0"/>
                  <w:marRight w:val="0"/>
                  <w:marTop w:val="0"/>
                  <w:marBottom w:val="0"/>
                  <w:divBdr>
                    <w:top w:val="none" w:sz="0" w:space="0" w:color="auto"/>
                    <w:left w:val="none" w:sz="0" w:space="0" w:color="auto"/>
                    <w:bottom w:val="none" w:sz="0" w:space="0" w:color="auto"/>
                    <w:right w:val="none" w:sz="0" w:space="0" w:color="auto"/>
                  </w:divBdr>
                </w:div>
                <w:div w:id="1763725638">
                  <w:marLeft w:val="0"/>
                  <w:marRight w:val="0"/>
                  <w:marTop w:val="0"/>
                  <w:marBottom w:val="0"/>
                  <w:divBdr>
                    <w:top w:val="none" w:sz="0" w:space="0" w:color="auto"/>
                    <w:left w:val="none" w:sz="0" w:space="0" w:color="auto"/>
                    <w:bottom w:val="none" w:sz="0" w:space="0" w:color="auto"/>
                    <w:right w:val="none" w:sz="0" w:space="0" w:color="auto"/>
                  </w:divBdr>
                </w:div>
                <w:div w:id="178785891">
                  <w:marLeft w:val="0"/>
                  <w:marRight w:val="0"/>
                  <w:marTop w:val="0"/>
                  <w:marBottom w:val="0"/>
                  <w:divBdr>
                    <w:top w:val="none" w:sz="0" w:space="0" w:color="auto"/>
                    <w:left w:val="none" w:sz="0" w:space="0" w:color="auto"/>
                    <w:bottom w:val="none" w:sz="0" w:space="0" w:color="auto"/>
                    <w:right w:val="none" w:sz="0" w:space="0" w:color="auto"/>
                  </w:divBdr>
                </w:div>
                <w:div w:id="2127196548">
                  <w:marLeft w:val="0"/>
                  <w:marRight w:val="0"/>
                  <w:marTop w:val="0"/>
                  <w:marBottom w:val="0"/>
                  <w:divBdr>
                    <w:top w:val="none" w:sz="0" w:space="0" w:color="auto"/>
                    <w:left w:val="none" w:sz="0" w:space="0" w:color="auto"/>
                    <w:bottom w:val="none" w:sz="0" w:space="0" w:color="auto"/>
                    <w:right w:val="none" w:sz="0" w:space="0" w:color="auto"/>
                  </w:divBdr>
                </w:div>
                <w:div w:id="169873569">
                  <w:marLeft w:val="0"/>
                  <w:marRight w:val="0"/>
                  <w:marTop w:val="0"/>
                  <w:marBottom w:val="0"/>
                  <w:divBdr>
                    <w:top w:val="none" w:sz="0" w:space="0" w:color="auto"/>
                    <w:left w:val="none" w:sz="0" w:space="0" w:color="auto"/>
                    <w:bottom w:val="none" w:sz="0" w:space="0" w:color="auto"/>
                    <w:right w:val="none" w:sz="0" w:space="0" w:color="auto"/>
                  </w:divBdr>
                </w:div>
                <w:div w:id="2035113813">
                  <w:marLeft w:val="0"/>
                  <w:marRight w:val="0"/>
                  <w:marTop w:val="0"/>
                  <w:marBottom w:val="0"/>
                  <w:divBdr>
                    <w:top w:val="none" w:sz="0" w:space="0" w:color="auto"/>
                    <w:left w:val="none" w:sz="0" w:space="0" w:color="auto"/>
                    <w:bottom w:val="none" w:sz="0" w:space="0" w:color="auto"/>
                    <w:right w:val="none" w:sz="0" w:space="0" w:color="auto"/>
                  </w:divBdr>
                </w:div>
                <w:div w:id="1713262403">
                  <w:marLeft w:val="0"/>
                  <w:marRight w:val="0"/>
                  <w:marTop w:val="0"/>
                  <w:marBottom w:val="0"/>
                  <w:divBdr>
                    <w:top w:val="none" w:sz="0" w:space="0" w:color="auto"/>
                    <w:left w:val="none" w:sz="0" w:space="0" w:color="auto"/>
                    <w:bottom w:val="none" w:sz="0" w:space="0" w:color="auto"/>
                    <w:right w:val="none" w:sz="0" w:space="0" w:color="auto"/>
                  </w:divBdr>
                </w:div>
                <w:div w:id="1704012864">
                  <w:marLeft w:val="0"/>
                  <w:marRight w:val="0"/>
                  <w:marTop w:val="0"/>
                  <w:marBottom w:val="0"/>
                  <w:divBdr>
                    <w:top w:val="none" w:sz="0" w:space="0" w:color="auto"/>
                    <w:left w:val="none" w:sz="0" w:space="0" w:color="auto"/>
                    <w:bottom w:val="none" w:sz="0" w:space="0" w:color="auto"/>
                    <w:right w:val="none" w:sz="0" w:space="0" w:color="auto"/>
                  </w:divBdr>
                </w:div>
                <w:div w:id="546719378">
                  <w:marLeft w:val="0"/>
                  <w:marRight w:val="0"/>
                  <w:marTop w:val="0"/>
                  <w:marBottom w:val="0"/>
                  <w:divBdr>
                    <w:top w:val="none" w:sz="0" w:space="0" w:color="auto"/>
                    <w:left w:val="none" w:sz="0" w:space="0" w:color="auto"/>
                    <w:bottom w:val="none" w:sz="0" w:space="0" w:color="auto"/>
                    <w:right w:val="none" w:sz="0" w:space="0" w:color="auto"/>
                  </w:divBdr>
                </w:div>
                <w:div w:id="1822505741">
                  <w:marLeft w:val="0"/>
                  <w:marRight w:val="0"/>
                  <w:marTop w:val="0"/>
                  <w:marBottom w:val="0"/>
                  <w:divBdr>
                    <w:top w:val="none" w:sz="0" w:space="0" w:color="auto"/>
                    <w:left w:val="none" w:sz="0" w:space="0" w:color="auto"/>
                    <w:bottom w:val="none" w:sz="0" w:space="0" w:color="auto"/>
                    <w:right w:val="none" w:sz="0" w:space="0" w:color="auto"/>
                  </w:divBdr>
                </w:div>
                <w:div w:id="1886407185">
                  <w:marLeft w:val="0"/>
                  <w:marRight w:val="0"/>
                  <w:marTop w:val="0"/>
                  <w:marBottom w:val="0"/>
                  <w:divBdr>
                    <w:top w:val="none" w:sz="0" w:space="0" w:color="auto"/>
                    <w:left w:val="none" w:sz="0" w:space="0" w:color="auto"/>
                    <w:bottom w:val="none" w:sz="0" w:space="0" w:color="auto"/>
                    <w:right w:val="none" w:sz="0" w:space="0" w:color="auto"/>
                  </w:divBdr>
                </w:div>
                <w:div w:id="387580098">
                  <w:marLeft w:val="0"/>
                  <w:marRight w:val="0"/>
                  <w:marTop w:val="0"/>
                  <w:marBottom w:val="0"/>
                  <w:divBdr>
                    <w:top w:val="none" w:sz="0" w:space="0" w:color="auto"/>
                    <w:left w:val="none" w:sz="0" w:space="0" w:color="auto"/>
                    <w:bottom w:val="none" w:sz="0" w:space="0" w:color="auto"/>
                    <w:right w:val="none" w:sz="0" w:space="0" w:color="auto"/>
                  </w:divBdr>
                </w:div>
                <w:div w:id="249699449">
                  <w:marLeft w:val="0"/>
                  <w:marRight w:val="0"/>
                  <w:marTop w:val="0"/>
                  <w:marBottom w:val="0"/>
                  <w:divBdr>
                    <w:top w:val="none" w:sz="0" w:space="0" w:color="auto"/>
                    <w:left w:val="none" w:sz="0" w:space="0" w:color="auto"/>
                    <w:bottom w:val="none" w:sz="0" w:space="0" w:color="auto"/>
                    <w:right w:val="none" w:sz="0" w:space="0" w:color="auto"/>
                  </w:divBdr>
                </w:div>
                <w:div w:id="1888369378">
                  <w:marLeft w:val="0"/>
                  <w:marRight w:val="0"/>
                  <w:marTop w:val="0"/>
                  <w:marBottom w:val="0"/>
                  <w:divBdr>
                    <w:top w:val="none" w:sz="0" w:space="0" w:color="auto"/>
                    <w:left w:val="none" w:sz="0" w:space="0" w:color="auto"/>
                    <w:bottom w:val="none" w:sz="0" w:space="0" w:color="auto"/>
                    <w:right w:val="none" w:sz="0" w:space="0" w:color="auto"/>
                  </w:divBdr>
                </w:div>
                <w:div w:id="181750370">
                  <w:marLeft w:val="0"/>
                  <w:marRight w:val="0"/>
                  <w:marTop w:val="0"/>
                  <w:marBottom w:val="0"/>
                  <w:divBdr>
                    <w:top w:val="none" w:sz="0" w:space="0" w:color="auto"/>
                    <w:left w:val="none" w:sz="0" w:space="0" w:color="auto"/>
                    <w:bottom w:val="none" w:sz="0" w:space="0" w:color="auto"/>
                    <w:right w:val="none" w:sz="0" w:space="0" w:color="auto"/>
                  </w:divBdr>
                </w:div>
                <w:div w:id="824323547">
                  <w:marLeft w:val="0"/>
                  <w:marRight w:val="0"/>
                  <w:marTop w:val="0"/>
                  <w:marBottom w:val="0"/>
                  <w:divBdr>
                    <w:top w:val="none" w:sz="0" w:space="0" w:color="auto"/>
                    <w:left w:val="none" w:sz="0" w:space="0" w:color="auto"/>
                    <w:bottom w:val="none" w:sz="0" w:space="0" w:color="auto"/>
                    <w:right w:val="none" w:sz="0" w:space="0" w:color="auto"/>
                  </w:divBdr>
                </w:div>
                <w:div w:id="1233000974">
                  <w:marLeft w:val="0"/>
                  <w:marRight w:val="0"/>
                  <w:marTop w:val="0"/>
                  <w:marBottom w:val="0"/>
                  <w:divBdr>
                    <w:top w:val="none" w:sz="0" w:space="0" w:color="auto"/>
                    <w:left w:val="none" w:sz="0" w:space="0" w:color="auto"/>
                    <w:bottom w:val="none" w:sz="0" w:space="0" w:color="auto"/>
                    <w:right w:val="none" w:sz="0" w:space="0" w:color="auto"/>
                  </w:divBdr>
                </w:div>
                <w:div w:id="564729157">
                  <w:marLeft w:val="0"/>
                  <w:marRight w:val="0"/>
                  <w:marTop w:val="0"/>
                  <w:marBottom w:val="0"/>
                  <w:divBdr>
                    <w:top w:val="none" w:sz="0" w:space="0" w:color="auto"/>
                    <w:left w:val="none" w:sz="0" w:space="0" w:color="auto"/>
                    <w:bottom w:val="none" w:sz="0" w:space="0" w:color="auto"/>
                    <w:right w:val="none" w:sz="0" w:space="0" w:color="auto"/>
                  </w:divBdr>
                </w:div>
                <w:div w:id="2128235576">
                  <w:marLeft w:val="0"/>
                  <w:marRight w:val="0"/>
                  <w:marTop w:val="0"/>
                  <w:marBottom w:val="0"/>
                  <w:divBdr>
                    <w:top w:val="none" w:sz="0" w:space="0" w:color="auto"/>
                    <w:left w:val="none" w:sz="0" w:space="0" w:color="auto"/>
                    <w:bottom w:val="none" w:sz="0" w:space="0" w:color="auto"/>
                    <w:right w:val="none" w:sz="0" w:space="0" w:color="auto"/>
                  </w:divBdr>
                </w:div>
                <w:div w:id="265504003">
                  <w:marLeft w:val="0"/>
                  <w:marRight w:val="0"/>
                  <w:marTop w:val="0"/>
                  <w:marBottom w:val="0"/>
                  <w:divBdr>
                    <w:top w:val="none" w:sz="0" w:space="0" w:color="auto"/>
                    <w:left w:val="none" w:sz="0" w:space="0" w:color="auto"/>
                    <w:bottom w:val="none" w:sz="0" w:space="0" w:color="auto"/>
                    <w:right w:val="none" w:sz="0" w:space="0" w:color="auto"/>
                  </w:divBdr>
                </w:div>
                <w:div w:id="469247942">
                  <w:marLeft w:val="0"/>
                  <w:marRight w:val="0"/>
                  <w:marTop w:val="0"/>
                  <w:marBottom w:val="0"/>
                  <w:divBdr>
                    <w:top w:val="none" w:sz="0" w:space="0" w:color="auto"/>
                    <w:left w:val="none" w:sz="0" w:space="0" w:color="auto"/>
                    <w:bottom w:val="none" w:sz="0" w:space="0" w:color="auto"/>
                    <w:right w:val="none" w:sz="0" w:space="0" w:color="auto"/>
                  </w:divBdr>
                </w:div>
                <w:div w:id="1904415193">
                  <w:marLeft w:val="0"/>
                  <w:marRight w:val="0"/>
                  <w:marTop w:val="0"/>
                  <w:marBottom w:val="0"/>
                  <w:divBdr>
                    <w:top w:val="none" w:sz="0" w:space="0" w:color="auto"/>
                    <w:left w:val="none" w:sz="0" w:space="0" w:color="auto"/>
                    <w:bottom w:val="none" w:sz="0" w:space="0" w:color="auto"/>
                    <w:right w:val="none" w:sz="0" w:space="0" w:color="auto"/>
                  </w:divBdr>
                </w:div>
                <w:div w:id="1279332654">
                  <w:marLeft w:val="0"/>
                  <w:marRight w:val="0"/>
                  <w:marTop w:val="0"/>
                  <w:marBottom w:val="0"/>
                  <w:divBdr>
                    <w:top w:val="none" w:sz="0" w:space="0" w:color="auto"/>
                    <w:left w:val="none" w:sz="0" w:space="0" w:color="auto"/>
                    <w:bottom w:val="none" w:sz="0" w:space="0" w:color="auto"/>
                    <w:right w:val="none" w:sz="0" w:space="0" w:color="auto"/>
                  </w:divBdr>
                </w:div>
                <w:div w:id="245923273">
                  <w:marLeft w:val="0"/>
                  <w:marRight w:val="0"/>
                  <w:marTop w:val="0"/>
                  <w:marBottom w:val="0"/>
                  <w:divBdr>
                    <w:top w:val="none" w:sz="0" w:space="0" w:color="auto"/>
                    <w:left w:val="none" w:sz="0" w:space="0" w:color="auto"/>
                    <w:bottom w:val="none" w:sz="0" w:space="0" w:color="auto"/>
                    <w:right w:val="none" w:sz="0" w:space="0" w:color="auto"/>
                  </w:divBdr>
                </w:div>
                <w:div w:id="705788984">
                  <w:marLeft w:val="0"/>
                  <w:marRight w:val="0"/>
                  <w:marTop w:val="0"/>
                  <w:marBottom w:val="0"/>
                  <w:divBdr>
                    <w:top w:val="none" w:sz="0" w:space="0" w:color="auto"/>
                    <w:left w:val="none" w:sz="0" w:space="0" w:color="auto"/>
                    <w:bottom w:val="none" w:sz="0" w:space="0" w:color="auto"/>
                    <w:right w:val="none" w:sz="0" w:space="0" w:color="auto"/>
                  </w:divBdr>
                </w:div>
                <w:div w:id="191847398">
                  <w:marLeft w:val="0"/>
                  <w:marRight w:val="0"/>
                  <w:marTop w:val="0"/>
                  <w:marBottom w:val="0"/>
                  <w:divBdr>
                    <w:top w:val="none" w:sz="0" w:space="0" w:color="auto"/>
                    <w:left w:val="none" w:sz="0" w:space="0" w:color="auto"/>
                    <w:bottom w:val="none" w:sz="0" w:space="0" w:color="auto"/>
                    <w:right w:val="none" w:sz="0" w:space="0" w:color="auto"/>
                  </w:divBdr>
                </w:div>
                <w:div w:id="924269754">
                  <w:marLeft w:val="0"/>
                  <w:marRight w:val="0"/>
                  <w:marTop w:val="0"/>
                  <w:marBottom w:val="0"/>
                  <w:divBdr>
                    <w:top w:val="none" w:sz="0" w:space="0" w:color="auto"/>
                    <w:left w:val="none" w:sz="0" w:space="0" w:color="auto"/>
                    <w:bottom w:val="none" w:sz="0" w:space="0" w:color="auto"/>
                    <w:right w:val="none" w:sz="0" w:space="0" w:color="auto"/>
                  </w:divBdr>
                </w:div>
                <w:div w:id="1448428285">
                  <w:marLeft w:val="0"/>
                  <w:marRight w:val="0"/>
                  <w:marTop w:val="0"/>
                  <w:marBottom w:val="0"/>
                  <w:divBdr>
                    <w:top w:val="none" w:sz="0" w:space="0" w:color="auto"/>
                    <w:left w:val="none" w:sz="0" w:space="0" w:color="auto"/>
                    <w:bottom w:val="none" w:sz="0" w:space="0" w:color="auto"/>
                    <w:right w:val="none" w:sz="0" w:space="0" w:color="auto"/>
                  </w:divBdr>
                </w:div>
                <w:div w:id="309135685">
                  <w:marLeft w:val="0"/>
                  <w:marRight w:val="0"/>
                  <w:marTop w:val="0"/>
                  <w:marBottom w:val="0"/>
                  <w:divBdr>
                    <w:top w:val="none" w:sz="0" w:space="0" w:color="auto"/>
                    <w:left w:val="none" w:sz="0" w:space="0" w:color="auto"/>
                    <w:bottom w:val="none" w:sz="0" w:space="0" w:color="auto"/>
                    <w:right w:val="none" w:sz="0" w:space="0" w:color="auto"/>
                  </w:divBdr>
                </w:div>
                <w:div w:id="889537639">
                  <w:marLeft w:val="0"/>
                  <w:marRight w:val="0"/>
                  <w:marTop w:val="0"/>
                  <w:marBottom w:val="0"/>
                  <w:divBdr>
                    <w:top w:val="none" w:sz="0" w:space="0" w:color="auto"/>
                    <w:left w:val="none" w:sz="0" w:space="0" w:color="auto"/>
                    <w:bottom w:val="none" w:sz="0" w:space="0" w:color="auto"/>
                    <w:right w:val="none" w:sz="0" w:space="0" w:color="auto"/>
                  </w:divBdr>
                </w:div>
                <w:div w:id="1063219452">
                  <w:marLeft w:val="0"/>
                  <w:marRight w:val="0"/>
                  <w:marTop w:val="0"/>
                  <w:marBottom w:val="0"/>
                  <w:divBdr>
                    <w:top w:val="none" w:sz="0" w:space="0" w:color="auto"/>
                    <w:left w:val="none" w:sz="0" w:space="0" w:color="auto"/>
                    <w:bottom w:val="none" w:sz="0" w:space="0" w:color="auto"/>
                    <w:right w:val="none" w:sz="0" w:space="0" w:color="auto"/>
                  </w:divBdr>
                </w:div>
                <w:div w:id="62096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817">
          <w:marLeft w:val="0"/>
          <w:marRight w:val="0"/>
          <w:marTop w:val="0"/>
          <w:marBottom w:val="0"/>
          <w:divBdr>
            <w:top w:val="none" w:sz="0" w:space="0" w:color="auto"/>
            <w:left w:val="none" w:sz="0" w:space="0" w:color="auto"/>
            <w:bottom w:val="none" w:sz="0" w:space="0" w:color="auto"/>
            <w:right w:val="none" w:sz="0" w:space="0" w:color="auto"/>
          </w:divBdr>
        </w:div>
        <w:div w:id="1539008585">
          <w:marLeft w:val="0"/>
          <w:marRight w:val="0"/>
          <w:marTop w:val="0"/>
          <w:marBottom w:val="0"/>
          <w:divBdr>
            <w:top w:val="none" w:sz="0" w:space="0" w:color="auto"/>
            <w:left w:val="none" w:sz="0" w:space="0" w:color="auto"/>
            <w:bottom w:val="none" w:sz="0" w:space="0" w:color="auto"/>
            <w:right w:val="none" w:sz="0" w:space="0" w:color="auto"/>
          </w:divBdr>
        </w:div>
        <w:div w:id="1402752142">
          <w:marLeft w:val="0"/>
          <w:marRight w:val="0"/>
          <w:marTop w:val="0"/>
          <w:marBottom w:val="0"/>
          <w:divBdr>
            <w:top w:val="none" w:sz="0" w:space="0" w:color="auto"/>
            <w:left w:val="none" w:sz="0" w:space="0" w:color="auto"/>
            <w:bottom w:val="none" w:sz="0" w:space="0" w:color="auto"/>
            <w:right w:val="none" w:sz="0" w:space="0" w:color="auto"/>
          </w:divBdr>
        </w:div>
        <w:div w:id="199705782">
          <w:marLeft w:val="0"/>
          <w:marRight w:val="0"/>
          <w:marTop w:val="0"/>
          <w:marBottom w:val="0"/>
          <w:divBdr>
            <w:top w:val="none" w:sz="0" w:space="0" w:color="auto"/>
            <w:left w:val="none" w:sz="0" w:space="0" w:color="auto"/>
            <w:bottom w:val="none" w:sz="0" w:space="0" w:color="auto"/>
            <w:right w:val="none" w:sz="0" w:space="0" w:color="auto"/>
          </w:divBdr>
        </w:div>
        <w:div w:id="473838105">
          <w:marLeft w:val="0"/>
          <w:marRight w:val="0"/>
          <w:marTop w:val="0"/>
          <w:marBottom w:val="0"/>
          <w:divBdr>
            <w:top w:val="none" w:sz="0" w:space="0" w:color="auto"/>
            <w:left w:val="none" w:sz="0" w:space="0" w:color="auto"/>
            <w:bottom w:val="none" w:sz="0" w:space="0" w:color="auto"/>
            <w:right w:val="none" w:sz="0" w:space="0" w:color="auto"/>
          </w:divBdr>
        </w:div>
        <w:div w:id="2053966851">
          <w:marLeft w:val="0"/>
          <w:marRight w:val="0"/>
          <w:marTop w:val="0"/>
          <w:marBottom w:val="0"/>
          <w:divBdr>
            <w:top w:val="none" w:sz="0" w:space="0" w:color="auto"/>
            <w:left w:val="none" w:sz="0" w:space="0" w:color="auto"/>
            <w:bottom w:val="none" w:sz="0" w:space="0" w:color="auto"/>
            <w:right w:val="none" w:sz="0" w:space="0" w:color="auto"/>
          </w:divBdr>
        </w:div>
        <w:div w:id="1481842649">
          <w:marLeft w:val="0"/>
          <w:marRight w:val="0"/>
          <w:marTop w:val="0"/>
          <w:marBottom w:val="0"/>
          <w:divBdr>
            <w:top w:val="none" w:sz="0" w:space="0" w:color="auto"/>
            <w:left w:val="none" w:sz="0" w:space="0" w:color="auto"/>
            <w:bottom w:val="none" w:sz="0" w:space="0" w:color="auto"/>
            <w:right w:val="none" w:sz="0" w:space="0" w:color="auto"/>
          </w:divBdr>
        </w:div>
        <w:div w:id="1233395179">
          <w:marLeft w:val="0"/>
          <w:marRight w:val="0"/>
          <w:marTop w:val="0"/>
          <w:marBottom w:val="0"/>
          <w:divBdr>
            <w:top w:val="none" w:sz="0" w:space="0" w:color="auto"/>
            <w:left w:val="none" w:sz="0" w:space="0" w:color="auto"/>
            <w:bottom w:val="none" w:sz="0" w:space="0" w:color="auto"/>
            <w:right w:val="none" w:sz="0" w:space="0" w:color="auto"/>
          </w:divBdr>
        </w:div>
        <w:div w:id="1083837451">
          <w:marLeft w:val="0"/>
          <w:marRight w:val="0"/>
          <w:marTop w:val="0"/>
          <w:marBottom w:val="0"/>
          <w:divBdr>
            <w:top w:val="none" w:sz="0" w:space="0" w:color="auto"/>
            <w:left w:val="none" w:sz="0" w:space="0" w:color="auto"/>
            <w:bottom w:val="none" w:sz="0" w:space="0" w:color="auto"/>
            <w:right w:val="none" w:sz="0" w:space="0" w:color="auto"/>
          </w:divBdr>
        </w:div>
        <w:div w:id="2145612884">
          <w:marLeft w:val="0"/>
          <w:marRight w:val="0"/>
          <w:marTop w:val="0"/>
          <w:marBottom w:val="0"/>
          <w:divBdr>
            <w:top w:val="none" w:sz="0" w:space="0" w:color="auto"/>
            <w:left w:val="none" w:sz="0" w:space="0" w:color="auto"/>
            <w:bottom w:val="none" w:sz="0" w:space="0" w:color="auto"/>
            <w:right w:val="none" w:sz="0" w:space="0" w:color="auto"/>
          </w:divBdr>
        </w:div>
        <w:div w:id="1388382632">
          <w:marLeft w:val="0"/>
          <w:marRight w:val="0"/>
          <w:marTop w:val="0"/>
          <w:marBottom w:val="0"/>
          <w:divBdr>
            <w:top w:val="none" w:sz="0" w:space="0" w:color="auto"/>
            <w:left w:val="none" w:sz="0" w:space="0" w:color="auto"/>
            <w:bottom w:val="none" w:sz="0" w:space="0" w:color="auto"/>
            <w:right w:val="none" w:sz="0" w:space="0" w:color="auto"/>
          </w:divBdr>
        </w:div>
        <w:div w:id="1908804969">
          <w:marLeft w:val="0"/>
          <w:marRight w:val="0"/>
          <w:marTop w:val="0"/>
          <w:marBottom w:val="0"/>
          <w:divBdr>
            <w:top w:val="none" w:sz="0" w:space="0" w:color="auto"/>
            <w:left w:val="none" w:sz="0" w:space="0" w:color="auto"/>
            <w:bottom w:val="none" w:sz="0" w:space="0" w:color="auto"/>
            <w:right w:val="none" w:sz="0" w:space="0" w:color="auto"/>
          </w:divBdr>
        </w:div>
      </w:divsChild>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09162148">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474030501">
      <w:bodyDiv w:val="1"/>
      <w:marLeft w:val="0"/>
      <w:marRight w:val="0"/>
      <w:marTop w:val="0"/>
      <w:marBottom w:val="0"/>
      <w:divBdr>
        <w:top w:val="none" w:sz="0" w:space="0" w:color="auto"/>
        <w:left w:val="none" w:sz="0" w:space="0" w:color="auto"/>
        <w:bottom w:val="none" w:sz="0" w:space="0" w:color="auto"/>
        <w:right w:val="none" w:sz="0" w:space="0" w:color="auto"/>
      </w:divBdr>
    </w:div>
    <w:div w:id="491333797">
      <w:bodyDiv w:val="1"/>
      <w:marLeft w:val="0"/>
      <w:marRight w:val="0"/>
      <w:marTop w:val="0"/>
      <w:marBottom w:val="0"/>
      <w:divBdr>
        <w:top w:val="none" w:sz="0" w:space="0" w:color="auto"/>
        <w:left w:val="none" w:sz="0" w:space="0" w:color="auto"/>
        <w:bottom w:val="none" w:sz="0" w:space="0" w:color="auto"/>
        <w:right w:val="none" w:sz="0" w:space="0" w:color="auto"/>
      </w:divBdr>
      <w:divsChild>
        <w:div w:id="253902080">
          <w:marLeft w:val="0"/>
          <w:marRight w:val="0"/>
          <w:marTop w:val="0"/>
          <w:marBottom w:val="0"/>
          <w:divBdr>
            <w:top w:val="none" w:sz="0" w:space="0" w:color="auto"/>
            <w:left w:val="none" w:sz="0" w:space="0" w:color="auto"/>
            <w:bottom w:val="none" w:sz="0" w:space="0" w:color="auto"/>
            <w:right w:val="none" w:sz="0" w:space="0" w:color="auto"/>
          </w:divBdr>
          <w:divsChild>
            <w:div w:id="116534876">
              <w:marLeft w:val="0"/>
              <w:marRight w:val="0"/>
              <w:marTop w:val="0"/>
              <w:marBottom w:val="0"/>
              <w:divBdr>
                <w:top w:val="none" w:sz="0" w:space="0" w:color="auto"/>
                <w:left w:val="none" w:sz="0" w:space="0" w:color="auto"/>
                <w:bottom w:val="none" w:sz="0" w:space="0" w:color="auto"/>
                <w:right w:val="none" w:sz="0" w:space="0" w:color="auto"/>
              </w:divBdr>
            </w:div>
          </w:divsChild>
        </w:div>
        <w:div w:id="145362195">
          <w:marLeft w:val="0"/>
          <w:marRight w:val="0"/>
          <w:marTop w:val="0"/>
          <w:marBottom w:val="0"/>
          <w:divBdr>
            <w:top w:val="none" w:sz="0" w:space="0" w:color="auto"/>
            <w:left w:val="none" w:sz="0" w:space="0" w:color="auto"/>
            <w:bottom w:val="none" w:sz="0" w:space="0" w:color="auto"/>
            <w:right w:val="none" w:sz="0" w:space="0" w:color="auto"/>
          </w:divBdr>
          <w:divsChild>
            <w:div w:id="100370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869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554971669">
      <w:bodyDiv w:val="1"/>
      <w:marLeft w:val="0"/>
      <w:marRight w:val="0"/>
      <w:marTop w:val="0"/>
      <w:marBottom w:val="0"/>
      <w:divBdr>
        <w:top w:val="none" w:sz="0" w:space="0" w:color="auto"/>
        <w:left w:val="none" w:sz="0" w:space="0" w:color="auto"/>
        <w:bottom w:val="none" w:sz="0" w:space="0" w:color="auto"/>
        <w:right w:val="none" w:sz="0" w:space="0" w:color="auto"/>
      </w:divBdr>
    </w:div>
    <w:div w:id="613293511">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925922494">
      <w:bodyDiv w:val="1"/>
      <w:marLeft w:val="0"/>
      <w:marRight w:val="0"/>
      <w:marTop w:val="0"/>
      <w:marBottom w:val="0"/>
      <w:divBdr>
        <w:top w:val="none" w:sz="0" w:space="0" w:color="auto"/>
        <w:left w:val="none" w:sz="0" w:space="0" w:color="auto"/>
        <w:bottom w:val="none" w:sz="0" w:space="0" w:color="auto"/>
        <w:right w:val="none" w:sz="0" w:space="0" w:color="auto"/>
      </w:divBdr>
      <w:divsChild>
        <w:div w:id="438331206">
          <w:marLeft w:val="0"/>
          <w:marRight w:val="0"/>
          <w:marTop w:val="0"/>
          <w:marBottom w:val="0"/>
          <w:divBdr>
            <w:top w:val="none" w:sz="0" w:space="0" w:color="auto"/>
            <w:left w:val="none" w:sz="0" w:space="0" w:color="auto"/>
            <w:bottom w:val="none" w:sz="0" w:space="0" w:color="auto"/>
            <w:right w:val="none" w:sz="0" w:space="0" w:color="auto"/>
          </w:divBdr>
          <w:divsChild>
            <w:div w:id="291640332">
              <w:marLeft w:val="0"/>
              <w:marRight w:val="0"/>
              <w:marTop w:val="0"/>
              <w:marBottom w:val="0"/>
              <w:divBdr>
                <w:top w:val="none" w:sz="0" w:space="0" w:color="auto"/>
                <w:left w:val="none" w:sz="0" w:space="0" w:color="auto"/>
                <w:bottom w:val="none" w:sz="0" w:space="0" w:color="auto"/>
                <w:right w:val="none" w:sz="0" w:space="0" w:color="auto"/>
              </w:divBdr>
            </w:div>
          </w:divsChild>
        </w:div>
        <w:div w:id="290289237">
          <w:marLeft w:val="0"/>
          <w:marRight w:val="0"/>
          <w:marTop w:val="0"/>
          <w:marBottom w:val="0"/>
          <w:divBdr>
            <w:top w:val="none" w:sz="0" w:space="0" w:color="auto"/>
            <w:left w:val="none" w:sz="0" w:space="0" w:color="auto"/>
            <w:bottom w:val="none" w:sz="0" w:space="0" w:color="auto"/>
            <w:right w:val="none" w:sz="0" w:space="0" w:color="auto"/>
          </w:divBdr>
        </w:div>
      </w:divsChild>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090009383">
      <w:bodyDiv w:val="1"/>
      <w:marLeft w:val="0"/>
      <w:marRight w:val="0"/>
      <w:marTop w:val="0"/>
      <w:marBottom w:val="0"/>
      <w:divBdr>
        <w:top w:val="none" w:sz="0" w:space="0" w:color="auto"/>
        <w:left w:val="none" w:sz="0" w:space="0" w:color="auto"/>
        <w:bottom w:val="none" w:sz="0" w:space="0" w:color="auto"/>
        <w:right w:val="none" w:sz="0" w:space="0" w:color="auto"/>
      </w:divBdr>
    </w:div>
    <w:div w:id="1110050259">
      <w:bodyDiv w:val="1"/>
      <w:marLeft w:val="0"/>
      <w:marRight w:val="0"/>
      <w:marTop w:val="0"/>
      <w:marBottom w:val="0"/>
      <w:divBdr>
        <w:top w:val="none" w:sz="0" w:space="0" w:color="auto"/>
        <w:left w:val="none" w:sz="0" w:space="0" w:color="auto"/>
        <w:bottom w:val="none" w:sz="0" w:space="0" w:color="auto"/>
        <w:right w:val="none" w:sz="0" w:space="0" w:color="auto"/>
      </w:divBdr>
    </w:div>
    <w:div w:id="1134638324">
      <w:bodyDiv w:val="1"/>
      <w:marLeft w:val="0"/>
      <w:marRight w:val="0"/>
      <w:marTop w:val="0"/>
      <w:marBottom w:val="0"/>
      <w:divBdr>
        <w:top w:val="none" w:sz="0" w:space="0" w:color="auto"/>
        <w:left w:val="none" w:sz="0" w:space="0" w:color="auto"/>
        <w:bottom w:val="none" w:sz="0" w:space="0" w:color="auto"/>
        <w:right w:val="none" w:sz="0" w:space="0" w:color="auto"/>
      </w:divBdr>
      <w:divsChild>
        <w:div w:id="1113743631">
          <w:marLeft w:val="0"/>
          <w:marRight w:val="0"/>
          <w:marTop w:val="0"/>
          <w:marBottom w:val="0"/>
          <w:divBdr>
            <w:top w:val="none" w:sz="0" w:space="0" w:color="auto"/>
            <w:left w:val="none" w:sz="0" w:space="0" w:color="auto"/>
            <w:bottom w:val="none" w:sz="0" w:space="0" w:color="auto"/>
            <w:right w:val="none" w:sz="0" w:space="0" w:color="auto"/>
          </w:divBdr>
          <w:divsChild>
            <w:div w:id="1157766818">
              <w:marLeft w:val="0"/>
              <w:marRight w:val="0"/>
              <w:marTop w:val="0"/>
              <w:marBottom w:val="0"/>
              <w:divBdr>
                <w:top w:val="none" w:sz="0" w:space="0" w:color="auto"/>
                <w:left w:val="none" w:sz="0" w:space="0" w:color="auto"/>
                <w:bottom w:val="none" w:sz="0" w:space="0" w:color="auto"/>
                <w:right w:val="none" w:sz="0" w:space="0" w:color="auto"/>
              </w:divBdr>
            </w:div>
          </w:divsChild>
        </w:div>
        <w:div w:id="1160926040">
          <w:marLeft w:val="0"/>
          <w:marRight w:val="0"/>
          <w:marTop w:val="0"/>
          <w:marBottom w:val="0"/>
          <w:divBdr>
            <w:top w:val="none" w:sz="0" w:space="0" w:color="auto"/>
            <w:left w:val="none" w:sz="0" w:space="0" w:color="auto"/>
            <w:bottom w:val="none" w:sz="0" w:space="0" w:color="auto"/>
            <w:right w:val="none" w:sz="0" w:space="0" w:color="auto"/>
          </w:divBdr>
          <w:divsChild>
            <w:div w:id="581646478">
              <w:marLeft w:val="0"/>
              <w:marRight w:val="0"/>
              <w:marTop w:val="0"/>
              <w:marBottom w:val="0"/>
              <w:divBdr>
                <w:top w:val="none" w:sz="0" w:space="0" w:color="auto"/>
                <w:left w:val="none" w:sz="0" w:space="0" w:color="auto"/>
                <w:bottom w:val="none" w:sz="0" w:space="0" w:color="auto"/>
                <w:right w:val="none" w:sz="0" w:space="0" w:color="auto"/>
              </w:divBdr>
            </w:div>
          </w:divsChild>
        </w:div>
        <w:div w:id="1859273363">
          <w:marLeft w:val="0"/>
          <w:marRight w:val="0"/>
          <w:marTop w:val="0"/>
          <w:marBottom w:val="0"/>
          <w:divBdr>
            <w:top w:val="none" w:sz="0" w:space="0" w:color="auto"/>
            <w:left w:val="none" w:sz="0" w:space="0" w:color="auto"/>
            <w:bottom w:val="none" w:sz="0" w:space="0" w:color="auto"/>
            <w:right w:val="none" w:sz="0" w:space="0" w:color="auto"/>
          </w:divBdr>
          <w:divsChild>
            <w:div w:id="1927108090">
              <w:marLeft w:val="0"/>
              <w:marRight w:val="0"/>
              <w:marTop w:val="0"/>
              <w:marBottom w:val="0"/>
              <w:divBdr>
                <w:top w:val="none" w:sz="0" w:space="0" w:color="auto"/>
                <w:left w:val="none" w:sz="0" w:space="0" w:color="auto"/>
                <w:bottom w:val="none" w:sz="0" w:space="0" w:color="auto"/>
                <w:right w:val="none" w:sz="0" w:space="0" w:color="auto"/>
              </w:divBdr>
            </w:div>
          </w:divsChild>
        </w:div>
        <w:div w:id="334844927">
          <w:marLeft w:val="0"/>
          <w:marRight w:val="0"/>
          <w:marTop w:val="0"/>
          <w:marBottom w:val="0"/>
          <w:divBdr>
            <w:top w:val="none" w:sz="0" w:space="0" w:color="auto"/>
            <w:left w:val="none" w:sz="0" w:space="0" w:color="auto"/>
            <w:bottom w:val="none" w:sz="0" w:space="0" w:color="auto"/>
            <w:right w:val="none" w:sz="0" w:space="0" w:color="auto"/>
          </w:divBdr>
          <w:divsChild>
            <w:div w:id="409742817">
              <w:marLeft w:val="0"/>
              <w:marRight w:val="0"/>
              <w:marTop w:val="0"/>
              <w:marBottom w:val="0"/>
              <w:divBdr>
                <w:top w:val="none" w:sz="0" w:space="0" w:color="auto"/>
                <w:left w:val="none" w:sz="0" w:space="0" w:color="auto"/>
                <w:bottom w:val="none" w:sz="0" w:space="0" w:color="auto"/>
                <w:right w:val="none" w:sz="0" w:space="0" w:color="auto"/>
              </w:divBdr>
            </w:div>
          </w:divsChild>
        </w:div>
        <w:div w:id="590695943">
          <w:marLeft w:val="0"/>
          <w:marRight w:val="0"/>
          <w:marTop w:val="0"/>
          <w:marBottom w:val="0"/>
          <w:divBdr>
            <w:top w:val="none" w:sz="0" w:space="0" w:color="auto"/>
            <w:left w:val="none" w:sz="0" w:space="0" w:color="auto"/>
            <w:bottom w:val="none" w:sz="0" w:space="0" w:color="auto"/>
            <w:right w:val="none" w:sz="0" w:space="0" w:color="auto"/>
          </w:divBdr>
          <w:divsChild>
            <w:div w:id="1991400178">
              <w:marLeft w:val="0"/>
              <w:marRight w:val="0"/>
              <w:marTop w:val="0"/>
              <w:marBottom w:val="0"/>
              <w:divBdr>
                <w:top w:val="none" w:sz="0" w:space="0" w:color="auto"/>
                <w:left w:val="none" w:sz="0" w:space="0" w:color="auto"/>
                <w:bottom w:val="none" w:sz="0" w:space="0" w:color="auto"/>
                <w:right w:val="none" w:sz="0" w:space="0" w:color="auto"/>
              </w:divBdr>
            </w:div>
          </w:divsChild>
        </w:div>
        <w:div w:id="1448700434">
          <w:marLeft w:val="0"/>
          <w:marRight w:val="0"/>
          <w:marTop w:val="0"/>
          <w:marBottom w:val="0"/>
          <w:divBdr>
            <w:top w:val="none" w:sz="0" w:space="0" w:color="auto"/>
            <w:left w:val="none" w:sz="0" w:space="0" w:color="auto"/>
            <w:bottom w:val="none" w:sz="0" w:space="0" w:color="auto"/>
            <w:right w:val="none" w:sz="0" w:space="0" w:color="auto"/>
          </w:divBdr>
          <w:divsChild>
            <w:div w:id="109129810">
              <w:marLeft w:val="0"/>
              <w:marRight w:val="0"/>
              <w:marTop w:val="0"/>
              <w:marBottom w:val="0"/>
              <w:divBdr>
                <w:top w:val="none" w:sz="0" w:space="0" w:color="auto"/>
                <w:left w:val="none" w:sz="0" w:space="0" w:color="auto"/>
                <w:bottom w:val="none" w:sz="0" w:space="0" w:color="auto"/>
                <w:right w:val="none" w:sz="0" w:space="0" w:color="auto"/>
              </w:divBdr>
            </w:div>
          </w:divsChild>
        </w:div>
        <w:div w:id="1687167902">
          <w:marLeft w:val="0"/>
          <w:marRight w:val="0"/>
          <w:marTop w:val="0"/>
          <w:marBottom w:val="0"/>
          <w:divBdr>
            <w:top w:val="none" w:sz="0" w:space="0" w:color="auto"/>
            <w:left w:val="none" w:sz="0" w:space="0" w:color="auto"/>
            <w:bottom w:val="none" w:sz="0" w:space="0" w:color="auto"/>
            <w:right w:val="none" w:sz="0" w:space="0" w:color="auto"/>
          </w:divBdr>
          <w:divsChild>
            <w:div w:id="1810322877">
              <w:marLeft w:val="0"/>
              <w:marRight w:val="0"/>
              <w:marTop w:val="0"/>
              <w:marBottom w:val="0"/>
              <w:divBdr>
                <w:top w:val="none" w:sz="0" w:space="0" w:color="auto"/>
                <w:left w:val="none" w:sz="0" w:space="0" w:color="auto"/>
                <w:bottom w:val="none" w:sz="0" w:space="0" w:color="auto"/>
                <w:right w:val="none" w:sz="0" w:space="0" w:color="auto"/>
              </w:divBdr>
            </w:div>
          </w:divsChild>
        </w:div>
        <w:div w:id="1646468991">
          <w:marLeft w:val="0"/>
          <w:marRight w:val="0"/>
          <w:marTop w:val="0"/>
          <w:marBottom w:val="0"/>
          <w:divBdr>
            <w:top w:val="none" w:sz="0" w:space="0" w:color="auto"/>
            <w:left w:val="none" w:sz="0" w:space="0" w:color="auto"/>
            <w:bottom w:val="none" w:sz="0" w:space="0" w:color="auto"/>
            <w:right w:val="none" w:sz="0" w:space="0" w:color="auto"/>
          </w:divBdr>
          <w:divsChild>
            <w:div w:id="1780369465">
              <w:marLeft w:val="0"/>
              <w:marRight w:val="0"/>
              <w:marTop w:val="0"/>
              <w:marBottom w:val="0"/>
              <w:divBdr>
                <w:top w:val="none" w:sz="0" w:space="0" w:color="auto"/>
                <w:left w:val="none" w:sz="0" w:space="0" w:color="auto"/>
                <w:bottom w:val="none" w:sz="0" w:space="0" w:color="auto"/>
                <w:right w:val="none" w:sz="0" w:space="0" w:color="auto"/>
              </w:divBdr>
            </w:div>
          </w:divsChild>
        </w:div>
        <w:div w:id="1407412288">
          <w:marLeft w:val="0"/>
          <w:marRight w:val="0"/>
          <w:marTop w:val="0"/>
          <w:marBottom w:val="0"/>
          <w:divBdr>
            <w:top w:val="none" w:sz="0" w:space="0" w:color="auto"/>
            <w:left w:val="none" w:sz="0" w:space="0" w:color="auto"/>
            <w:bottom w:val="none" w:sz="0" w:space="0" w:color="auto"/>
            <w:right w:val="none" w:sz="0" w:space="0" w:color="auto"/>
          </w:divBdr>
          <w:divsChild>
            <w:div w:id="1796636563">
              <w:marLeft w:val="0"/>
              <w:marRight w:val="0"/>
              <w:marTop w:val="0"/>
              <w:marBottom w:val="0"/>
              <w:divBdr>
                <w:top w:val="none" w:sz="0" w:space="0" w:color="auto"/>
                <w:left w:val="none" w:sz="0" w:space="0" w:color="auto"/>
                <w:bottom w:val="none" w:sz="0" w:space="0" w:color="auto"/>
                <w:right w:val="none" w:sz="0" w:space="0" w:color="auto"/>
              </w:divBdr>
            </w:div>
          </w:divsChild>
        </w:div>
        <w:div w:id="1547835663">
          <w:marLeft w:val="0"/>
          <w:marRight w:val="0"/>
          <w:marTop w:val="0"/>
          <w:marBottom w:val="0"/>
          <w:divBdr>
            <w:top w:val="none" w:sz="0" w:space="0" w:color="auto"/>
            <w:left w:val="none" w:sz="0" w:space="0" w:color="auto"/>
            <w:bottom w:val="none" w:sz="0" w:space="0" w:color="auto"/>
            <w:right w:val="none" w:sz="0" w:space="0" w:color="auto"/>
          </w:divBdr>
          <w:divsChild>
            <w:div w:id="2079285657">
              <w:marLeft w:val="0"/>
              <w:marRight w:val="0"/>
              <w:marTop w:val="0"/>
              <w:marBottom w:val="0"/>
              <w:divBdr>
                <w:top w:val="none" w:sz="0" w:space="0" w:color="auto"/>
                <w:left w:val="none" w:sz="0" w:space="0" w:color="auto"/>
                <w:bottom w:val="none" w:sz="0" w:space="0" w:color="auto"/>
                <w:right w:val="none" w:sz="0" w:space="0" w:color="auto"/>
              </w:divBdr>
            </w:div>
          </w:divsChild>
        </w:div>
        <w:div w:id="523638410">
          <w:marLeft w:val="0"/>
          <w:marRight w:val="0"/>
          <w:marTop w:val="0"/>
          <w:marBottom w:val="0"/>
          <w:divBdr>
            <w:top w:val="none" w:sz="0" w:space="0" w:color="auto"/>
            <w:left w:val="none" w:sz="0" w:space="0" w:color="auto"/>
            <w:bottom w:val="none" w:sz="0" w:space="0" w:color="auto"/>
            <w:right w:val="none" w:sz="0" w:space="0" w:color="auto"/>
          </w:divBdr>
          <w:divsChild>
            <w:div w:id="175925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6243">
      <w:bodyDiv w:val="1"/>
      <w:marLeft w:val="0"/>
      <w:marRight w:val="0"/>
      <w:marTop w:val="0"/>
      <w:marBottom w:val="0"/>
      <w:divBdr>
        <w:top w:val="none" w:sz="0" w:space="0" w:color="auto"/>
        <w:left w:val="none" w:sz="0" w:space="0" w:color="auto"/>
        <w:bottom w:val="none" w:sz="0" w:space="0" w:color="auto"/>
        <w:right w:val="none" w:sz="0" w:space="0" w:color="auto"/>
      </w:divBdr>
      <w:divsChild>
        <w:div w:id="1865702552">
          <w:marLeft w:val="0"/>
          <w:marRight w:val="0"/>
          <w:marTop w:val="0"/>
          <w:marBottom w:val="0"/>
          <w:divBdr>
            <w:top w:val="none" w:sz="0" w:space="0" w:color="auto"/>
            <w:left w:val="none" w:sz="0" w:space="0" w:color="auto"/>
            <w:bottom w:val="none" w:sz="0" w:space="0" w:color="auto"/>
            <w:right w:val="none" w:sz="0" w:space="0" w:color="auto"/>
          </w:divBdr>
        </w:div>
        <w:div w:id="1645622114">
          <w:marLeft w:val="0"/>
          <w:marRight w:val="0"/>
          <w:marTop w:val="0"/>
          <w:marBottom w:val="0"/>
          <w:divBdr>
            <w:top w:val="none" w:sz="0" w:space="0" w:color="auto"/>
            <w:left w:val="none" w:sz="0" w:space="0" w:color="auto"/>
            <w:bottom w:val="none" w:sz="0" w:space="0" w:color="auto"/>
            <w:right w:val="none" w:sz="0" w:space="0" w:color="auto"/>
          </w:divBdr>
        </w:div>
        <w:div w:id="1127744970">
          <w:marLeft w:val="0"/>
          <w:marRight w:val="0"/>
          <w:marTop w:val="0"/>
          <w:marBottom w:val="0"/>
          <w:divBdr>
            <w:top w:val="none" w:sz="0" w:space="0" w:color="auto"/>
            <w:left w:val="none" w:sz="0" w:space="0" w:color="auto"/>
            <w:bottom w:val="none" w:sz="0" w:space="0" w:color="auto"/>
            <w:right w:val="none" w:sz="0" w:space="0" w:color="auto"/>
          </w:divBdr>
        </w:div>
        <w:div w:id="850755293">
          <w:marLeft w:val="0"/>
          <w:marRight w:val="0"/>
          <w:marTop w:val="0"/>
          <w:marBottom w:val="0"/>
          <w:divBdr>
            <w:top w:val="none" w:sz="0" w:space="0" w:color="auto"/>
            <w:left w:val="none" w:sz="0" w:space="0" w:color="auto"/>
            <w:bottom w:val="none" w:sz="0" w:space="0" w:color="auto"/>
            <w:right w:val="none" w:sz="0" w:space="0" w:color="auto"/>
          </w:divBdr>
        </w:div>
        <w:div w:id="320893791">
          <w:marLeft w:val="0"/>
          <w:marRight w:val="0"/>
          <w:marTop w:val="0"/>
          <w:marBottom w:val="0"/>
          <w:divBdr>
            <w:top w:val="none" w:sz="0" w:space="0" w:color="auto"/>
            <w:left w:val="none" w:sz="0" w:space="0" w:color="auto"/>
            <w:bottom w:val="none" w:sz="0" w:space="0" w:color="auto"/>
            <w:right w:val="none" w:sz="0" w:space="0" w:color="auto"/>
          </w:divBdr>
        </w:div>
        <w:div w:id="850530920">
          <w:marLeft w:val="0"/>
          <w:marRight w:val="0"/>
          <w:marTop w:val="0"/>
          <w:marBottom w:val="0"/>
          <w:divBdr>
            <w:top w:val="none" w:sz="0" w:space="0" w:color="auto"/>
            <w:left w:val="none" w:sz="0" w:space="0" w:color="auto"/>
            <w:bottom w:val="none" w:sz="0" w:space="0" w:color="auto"/>
            <w:right w:val="none" w:sz="0" w:space="0" w:color="auto"/>
          </w:divBdr>
        </w:div>
        <w:div w:id="979117964">
          <w:marLeft w:val="0"/>
          <w:marRight w:val="0"/>
          <w:marTop w:val="0"/>
          <w:marBottom w:val="0"/>
          <w:divBdr>
            <w:top w:val="none" w:sz="0" w:space="0" w:color="auto"/>
            <w:left w:val="none" w:sz="0" w:space="0" w:color="auto"/>
            <w:bottom w:val="none" w:sz="0" w:space="0" w:color="auto"/>
            <w:right w:val="none" w:sz="0" w:space="0" w:color="auto"/>
          </w:divBdr>
        </w:div>
        <w:div w:id="687029690">
          <w:marLeft w:val="0"/>
          <w:marRight w:val="0"/>
          <w:marTop w:val="0"/>
          <w:marBottom w:val="0"/>
          <w:divBdr>
            <w:top w:val="none" w:sz="0" w:space="0" w:color="auto"/>
            <w:left w:val="none" w:sz="0" w:space="0" w:color="auto"/>
            <w:bottom w:val="none" w:sz="0" w:space="0" w:color="auto"/>
            <w:right w:val="none" w:sz="0" w:space="0" w:color="auto"/>
          </w:divBdr>
        </w:div>
        <w:div w:id="318115118">
          <w:marLeft w:val="0"/>
          <w:marRight w:val="0"/>
          <w:marTop w:val="0"/>
          <w:marBottom w:val="0"/>
          <w:divBdr>
            <w:top w:val="none" w:sz="0" w:space="0" w:color="auto"/>
            <w:left w:val="none" w:sz="0" w:space="0" w:color="auto"/>
            <w:bottom w:val="none" w:sz="0" w:space="0" w:color="auto"/>
            <w:right w:val="none" w:sz="0" w:space="0" w:color="auto"/>
          </w:divBdr>
        </w:div>
        <w:div w:id="388383983">
          <w:marLeft w:val="0"/>
          <w:marRight w:val="0"/>
          <w:marTop w:val="0"/>
          <w:marBottom w:val="0"/>
          <w:divBdr>
            <w:top w:val="none" w:sz="0" w:space="0" w:color="auto"/>
            <w:left w:val="none" w:sz="0" w:space="0" w:color="auto"/>
            <w:bottom w:val="none" w:sz="0" w:space="0" w:color="auto"/>
            <w:right w:val="none" w:sz="0" w:space="0" w:color="auto"/>
          </w:divBdr>
        </w:div>
        <w:div w:id="450636917">
          <w:marLeft w:val="0"/>
          <w:marRight w:val="0"/>
          <w:marTop w:val="0"/>
          <w:marBottom w:val="0"/>
          <w:divBdr>
            <w:top w:val="none" w:sz="0" w:space="0" w:color="auto"/>
            <w:left w:val="none" w:sz="0" w:space="0" w:color="auto"/>
            <w:bottom w:val="none" w:sz="0" w:space="0" w:color="auto"/>
            <w:right w:val="none" w:sz="0" w:space="0" w:color="auto"/>
          </w:divBdr>
        </w:div>
        <w:div w:id="619075329">
          <w:marLeft w:val="0"/>
          <w:marRight w:val="0"/>
          <w:marTop w:val="0"/>
          <w:marBottom w:val="0"/>
          <w:divBdr>
            <w:top w:val="none" w:sz="0" w:space="0" w:color="auto"/>
            <w:left w:val="none" w:sz="0" w:space="0" w:color="auto"/>
            <w:bottom w:val="none" w:sz="0" w:space="0" w:color="auto"/>
            <w:right w:val="none" w:sz="0" w:space="0" w:color="auto"/>
          </w:divBdr>
        </w:div>
        <w:div w:id="1646159060">
          <w:marLeft w:val="0"/>
          <w:marRight w:val="0"/>
          <w:marTop w:val="0"/>
          <w:marBottom w:val="0"/>
          <w:divBdr>
            <w:top w:val="none" w:sz="0" w:space="0" w:color="auto"/>
            <w:left w:val="none" w:sz="0" w:space="0" w:color="auto"/>
            <w:bottom w:val="none" w:sz="0" w:space="0" w:color="auto"/>
            <w:right w:val="none" w:sz="0" w:space="0" w:color="auto"/>
          </w:divBdr>
        </w:div>
        <w:div w:id="928582770">
          <w:marLeft w:val="0"/>
          <w:marRight w:val="0"/>
          <w:marTop w:val="0"/>
          <w:marBottom w:val="0"/>
          <w:divBdr>
            <w:top w:val="none" w:sz="0" w:space="0" w:color="auto"/>
            <w:left w:val="none" w:sz="0" w:space="0" w:color="auto"/>
            <w:bottom w:val="none" w:sz="0" w:space="0" w:color="auto"/>
            <w:right w:val="none" w:sz="0" w:space="0" w:color="auto"/>
          </w:divBdr>
        </w:div>
        <w:div w:id="22023644">
          <w:marLeft w:val="0"/>
          <w:marRight w:val="0"/>
          <w:marTop w:val="0"/>
          <w:marBottom w:val="0"/>
          <w:divBdr>
            <w:top w:val="none" w:sz="0" w:space="0" w:color="auto"/>
            <w:left w:val="none" w:sz="0" w:space="0" w:color="auto"/>
            <w:bottom w:val="none" w:sz="0" w:space="0" w:color="auto"/>
            <w:right w:val="none" w:sz="0" w:space="0" w:color="auto"/>
          </w:divBdr>
        </w:div>
        <w:div w:id="850605956">
          <w:marLeft w:val="0"/>
          <w:marRight w:val="0"/>
          <w:marTop w:val="0"/>
          <w:marBottom w:val="0"/>
          <w:divBdr>
            <w:top w:val="none" w:sz="0" w:space="0" w:color="auto"/>
            <w:left w:val="none" w:sz="0" w:space="0" w:color="auto"/>
            <w:bottom w:val="none" w:sz="0" w:space="0" w:color="auto"/>
            <w:right w:val="none" w:sz="0" w:space="0" w:color="auto"/>
          </w:divBdr>
        </w:div>
        <w:div w:id="1775324856">
          <w:marLeft w:val="0"/>
          <w:marRight w:val="0"/>
          <w:marTop w:val="0"/>
          <w:marBottom w:val="0"/>
          <w:divBdr>
            <w:top w:val="none" w:sz="0" w:space="0" w:color="auto"/>
            <w:left w:val="none" w:sz="0" w:space="0" w:color="auto"/>
            <w:bottom w:val="none" w:sz="0" w:space="0" w:color="auto"/>
            <w:right w:val="none" w:sz="0" w:space="0" w:color="auto"/>
          </w:divBdr>
        </w:div>
        <w:div w:id="166748262">
          <w:marLeft w:val="0"/>
          <w:marRight w:val="0"/>
          <w:marTop w:val="0"/>
          <w:marBottom w:val="0"/>
          <w:divBdr>
            <w:top w:val="none" w:sz="0" w:space="0" w:color="auto"/>
            <w:left w:val="none" w:sz="0" w:space="0" w:color="auto"/>
            <w:bottom w:val="none" w:sz="0" w:space="0" w:color="auto"/>
            <w:right w:val="none" w:sz="0" w:space="0" w:color="auto"/>
          </w:divBdr>
        </w:div>
        <w:div w:id="1358777485">
          <w:marLeft w:val="0"/>
          <w:marRight w:val="0"/>
          <w:marTop w:val="0"/>
          <w:marBottom w:val="0"/>
          <w:divBdr>
            <w:top w:val="none" w:sz="0" w:space="0" w:color="auto"/>
            <w:left w:val="none" w:sz="0" w:space="0" w:color="auto"/>
            <w:bottom w:val="none" w:sz="0" w:space="0" w:color="auto"/>
            <w:right w:val="none" w:sz="0" w:space="0" w:color="auto"/>
          </w:divBdr>
        </w:div>
        <w:div w:id="1338921589">
          <w:marLeft w:val="0"/>
          <w:marRight w:val="0"/>
          <w:marTop w:val="0"/>
          <w:marBottom w:val="0"/>
          <w:divBdr>
            <w:top w:val="none" w:sz="0" w:space="0" w:color="auto"/>
            <w:left w:val="none" w:sz="0" w:space="0" w:color="auto"/>
            <w:bottom w:val="none" w:sz="0" w:space="0" w:color="auto"/>
            <w:right w:val="none" w:sz="0" w:space="0" w:color="auto"/>
          </w:divBdr>
        </w:div>
        <w:div w:id="96215802">
          <w:marLeft w:val="0"/>
          <w:marRight w:val="0"/>
          <w:marTop w:val="0"/>
          <w:marBottom w:val="0"/>
          <w:divBdr>
            <w:top w:val="none" w:sz="0" w:space="0" w:color="auto"/>
            <w:left w:val="none" w:sz="0" w:space="0" w:color="auto"/>
            <w:bottom w:val="none" w:sz="0" w:space="0" w:color="auto"/>
            <w:right w:val="none" w:sz="0" w:space="0" w:color="auto"/>
          </w:divBdr>
        </w:div>
        <w:div w:id="1631931673">
          <w:marLeft w:val="0"/>
          <w:marRight w:val="0"/>
          <w:marTop w:val="0"/>
          <w:marBottom w:val="0"/>
          <w:divBdr>
            <w:top w:val="none" w:sz="0" w:space="0" w:color="auto"/>
            <w:left w:val="none" w:sz="0" w:space="0" w:color="auto"/>
            <w:bottom w:val="none" w:sz="0" w:space="0" w:color="auto"/>
            <w:right w:val="none" w:sz="0" w:space="0" w:color="auto"/>
          </w:divBdr>
        </w:div>
        <w:div w:id="1308046048">
          <w:marLeft w:val="0"/>
          <w:marRight w:val="0"/>
          <w:marTop w:val="0"/>
          <w:marBottom w:val="0"/>
          <w:divBdr>
            <w:top w:val="none" w:sz="0" w:space="0" w:color="auto"/>
            <w:left w:val="none" w:sz="0" w:space="0" w:color="auto"/>
            <w:bottom w:val="none" w:sz="0" w:space="0" w:color="auto"/>
            <w:right w:val="none" w:sz="0" w:space="0" w:color="auto"/>
          </w:divBdr>
        </w:div>
        <w:div w:id="1376389228">
          <w:marLeft w:val="0"/>
          <w:marRight w:val="0"/>
          <w:marTop w:val="0"/>
          <w:marBottom w:val="0"/>
          <w:divBdr>
            <w:top w:val="none" w:sz="0" w:space="0" w:color="auto"/>
            <w:left w:val="none" w:sz="0" w:space="0" w:color="auto"/>
            <w:bottom w:val="none" w:sz="0" w:space="0" w:color="auto"/>
            <w:right w:val="none" w:sz="0" w:space="0" w:color="auto"/>
          </w:divBdr>
        </w:div>
        <w:div w:id="874345803">
          <w:marLeft w:val="0"/>
          <w:marRight w:val="0"/>
          <w:marTop w:val="0"/>
          <w:marBottom w:val="0"/>
          <w:divBdr>
            <w:top w:val="none" w:sz="0" w:space="0" w:color="auto"/>
            <w:left w:val="none" w:sz="0" w:space="0" w:color="auto"/>
            <w:bottom w:val="none" w:sz="0" w:space="0" w:color="auto"/>
            <w:right w:val="none" w:sz="0" w:space="0" w:color="auto"/>
          </w:divBdr>
        </w:div>
        <w:div w:id="1504859963">
          <w:marLeft w:val="0"/>
          <w:marRight w:val="0"/>
          <w:marTop w:val="0"/>
          <w:marBottom w:val="0"/>
          <w:divBdr>
            <w:top w:val="none" w:sz="0" w:space="0" w:color="auto"/>
            <w:left w:val="none" w:sz="0" w:space="0" w:color="auto"/>
            <w:bottom w:val="none" w:sz="0" w:space="0" w:color="auto"/>
            <w:right w:val="none" w:sz="0" w:space="0" w:color="auto"/>
          </w:divBdr>
        </w:div>
        <w:div w:id="341397016">
          <w:marLeft w:val="0"/>
          <w:marRight w:val="0"/>
          <w:marTop w:val="0"/>
          <w:marBottom w:val="0"/>
          <w:divBdr>
            <w:top w:val="none" w:sz="0" w:space="0" w:color="auto"/>
            <w:left w:val="none" w:sz="0" w:space="0" w:color="auto"/>
            <w:bottom w:val="none" w:sz="0" w:space="0" w:color="auto"/>
            <w:right w:val="none" w:sz="0" w:space="0" w:color="auto"/>
          </w:divBdr>
        </w:div>
        <w:div w:id="358436884">
          <w:marLeft w:val="0"/>
          <w:marRight w:val="0"/>
          <w:marTop w:val="0"/>
          <w:marBottom w:val="0"/>
          <w:divBdr>
            <w:top w:val="none" w:sz="0" w:space="0" w:color="auto"/>
            <w:left w:val="none" w:sz="0" w:space="0" w:color="auto"/>
            <w:bottom w:val="none" w:sz="0" w:space="0" w:color="auto"/>
            <w:right w:val="none" w:sz="0" w:space="0" w:color="auto"/>
          </w:divBdr>
        </w:div>
        <w:div w:id="937248338">
          <w:marLeft w:val="0"/>
          <w:marRight w:val="0"/>
          <w:marTop w:val="0"/>
          <w:marBottom w:val="0"/>
          <w:divBdr>
            <w:top w:val="none" w:sz="0" w:space="0" w:color="auto"/>
            <w:left w:val="none" w:sz="0" w:space="0" w:color="auto"/>
            <w:bottom w:val="none" w:sz="0" w:space="0" w:color="auto"/>
            <w:right w:val="none" w:sz="0" w:space="0" w:color="auto"/>
          </w:divBdr>
        </w:div>
        <w:div w:id="1342780549">
          <w:marLeft w:val="0"/>
          <w:marRight w:val="0"/>
          <w:marTop w:val="0"/>
          <w:marBottom w:val="0"/>
          <w:divBdr>
            <w:top w:val="none" w:sz="0" w:space="0" w:color="auto"/>
            <w:left w:val="none" w:sz="0" w:space="0" w:color="auto"/>
            <w:bottom w:val="none" w:sz="0" w:space="0" w:color="auto"/>
            <w:right w:val="none" w:sz="0" w:space="0" w:color="auto"/>
          </w:divBdr>
        </w:div>
        <w:div w:id="2049722218">
          <w:marLeft w:val="0"/>
          <w:marRight w:val="0"/>
          <w:marTop w:val="0"/>
          <w:marBottom w:val="0"/>
          <w:divBdr>
            <w:top w:val="none" w:sz="0" w:space="0" w:color="auto"/>
            <w:left w:val="none" w:sz="0" w:space="0" w:color="auto"/>
            <w:bottom w:val="none" w:sz="0" w:space="0" w:color="auto"/>
            <w:right w:val="none" w:sz="0" w:space="0" w:color="auto"/>
          </w:divBdr>
        </w:div>
        <w:div w:id="1338770577">
          <w:marLeft w:val="0"/>
          <w:marRight w:val="0"/>
          <w:marTop w:val="0"/>
          <w:marBottom w:val="0"/>
          <w:divBdr>
            <w:top w:val="none" w:sz="0" w:space="0" w:color="auto"/>
            <w:left w:val="none" w:sz="0" w:space="0" w:color="auto"/>
            <w:bottom w:val="none" w:sz="0" w:space="0" w:color="auto"/>
            <w:right w:val="none" w:sz="0" w:space="0" w:color="auto"/>
          </w:divBdr>
        </w:div>
        <w:div w:id="1047418211">
          <w:marLeft w:val="0"/>
          <w:marRight w:val="0"/>
          <w:marTop w:val="0"/>
          <w:marBottom w:val="0"/>
          <w:divBdr>
            <w:top w:val="none" w:sz="0" w:space="0" w:color="auto"/>
            <w:left w:val="none" w:sz="0" w:space="0" w:color="auto"/>
            <w:bottom w:val="none" w:sz="0" w:space="0" w:color="auto"/>
            <w:right w:val="none" w:sz="0" w:space="0" w:color="auto"/>
          </w:divBdr>
        </w:div>
        <w:div w:id="1636527797">
          <w:marLeft w:val="0"/>
          <w:marRight w:val="0"/>
          <w:marTop w:val="0"/>
          <w:marBottom w:val="0"/>
          <w:divBdr>
            <w:top w:val="none" w:sz="0" w:space="0" w:color="auto"/>
            <w:left w:val="none" w:sz="0" w:space="0" w:color="auto"/>
            <w:bottom w:val="none" w:sz="0" w:space="0" w:color="auto"/>
            <w:right w:val="none" w:sz="0" w:space="0" w:color="auto"/>
          </w:divBdr>
        </w:div>
        <w:div w:id="1014961835">
          <w:marLeft w:val="0"/>
          <w:marRight w:val="0"/>
          <w:marTop w:val="0"/>
          <w:marBottom w:val="0"/>
          <w:divBdr>
            <w:top w:val="none" w:sz="0" w:space="0" w:color="auto"/>
            <w:left w:val="none" w:sz="0" w:space="0" w:color="auto"/>
            <w:bottom w:val="none" w:sz="0" w:space="0" w:color="auto"/>
            <w:right w:val="none" w:sz="0" w:space="0" w:color="auto"/>
          </w:divBdr>
        </w:div>
        <w:div w:id="433332412">
          <w:marLeft w:val="0"/>
          <w:marRight w:val="0"/>
          <w:marTop w:val="0"/>
          <w:marBottom w:val="0"/>
          <w:divBdr>
            <w:top w:val="none" w:sz="0" w:space="0" w:color="auto"/>
            <w:left w:val="none" w:sz="0" w:space="0" w:color="auto"/>
            <w:bottom w:val="none" w:sz="0" w:space="0" w:color="auto"/>
            <w:right w:val="none" w:sz="0" w:space="0" w:color="auto"/>
          </w:divBdr>
        </w:div>
        <w:div w:id="1353919812">
          <w:marLeft w:val="0"/>
          <w:marRight w:val="0"/>
          <w:marTop w:val="0"/>
          <w:marBottom w:val="0"/>
          <w:divBdr>
            <w:top w:val="none" w:sz="0" w:space="0" w:color="auto"/>
            <w:left w:val="none" w:sz="0" w:space="0" w:color="auto"/>
            <w:bottom w:val="none" w:sz="0" w:space="0" w:color="auto"/>
            <w:right w:val="none" w:sz="0" w:space="0" w:color="auto"/>
          </w:divBdr>
        </w:div>
        <w:div w:id="575212040">
          <w:marLeft w:val="0"/>
          <w:marRight w:val="0"/>
          <w:marTop w:val="0"/>
          <w:marBottom w:val="0"/>
          <w:divBdr>
            <w:top w:val="none" w:sz="0" w:space="0" w:color="auto"/>
            <w:left w:val="none" w:sz="0" w:space="0" w:color="auto"/>
            <w:bottom w:val="none" w:sz="0" w:space="0" w:color="auto"/>
            <w:right w:val="none" w:sz="0" w:space="0" w:color="auto"/>
          </w:divBdr>
        </w:div>
        <w:div w:id="1670064371">
          <w:marLeft w:val="0"/>
          <w:marRight w:val="0"/>
          <w:marTop w:val="0"/>
          <w:marBottom w:val="0"/>
          <w:divBdr>
            <w:top w:val="none" w:sz="0" w:space="0" w:color="auto"/>
            <w:left w:val="none" w:sz="0" w:space="0" w:color="auto"/>
            <w:bottom w:val="none" w:sz="0" w:space="0" w:color="auto"/>
            <w:right w:val="none" w:sz="0" w:space="0" w:color="auto"/>
          </w:divBdr>
        </w:div>
        <w:div w:id="2025815147">
          <w:marLeft w:val="0"/>
          <w:marRight w:val="0"/>
          <w:marTop w:val="0"/>
          <w:marBottom w:val="0"/>
          <w:divBdr>
            <w:top w:val="none" w:sz="0" w:space="0" w:color="auto"/>
            <w:left w:val="none" w:sz="0" w:space="0" w:color="auto"/>
            <w:bottom w:val="none" w:sz="0" w:space="0" w:color="auto"/>
            <w:right w:val="none" w:sz="0" w:space="0" w:color="auto"/>
          </w:divBdr>
        </w:div>
        <w:div w:id="1041056263">
          <w:marLeft w:val="0"/>
          <w:marRight w:val="0"/>
          <w:marTop w:val="0"/>
          <w:marBottom w:val="0"/>
          <w:divBdr>
            <w:top w:val="none" w:sz="0" w:space="0" w:color="auto"/>
            <w:left w:val="none" w:sz="0" w:space="0" w:color="auto"/>
            <w:bottom w:val="none" w:sz="0" w:space="0" w:color="auto"/>
            <w:right w:val="none" w:sz="0" w:space="0" w:color="auto"/>
          </w:divBdr>
        </w:div>
        <w:div w:id="310789244">
          <w:marLeft w:val="0"/>
          <w:marRight w:val="0"/>
          <w:marTop w:val="0"/>
          <w:marBottom w:val="0"/>
          <w:divBdr>
            <w:top w:val="none" w:sz="0" w:space="0" w:color="auto"/>
            <w:left w:val="none" w:sz="0" w:space="0" w:color="auto"/>
            <w:bottom w:val="none" w:sz="0" w:space="0" w:color="auto"/>
            <w:right w:val="none" w:sz="0" w:space="0" w:color="auto"/>
          </w:divBdr>
        </w:div>
        <w:div w:id="1771966942">
          <w:marLeft w:val="0"/>
          <w:marRight w:val="0"/>
          <w:marTop w:val="0"/>
          <w:marBottom w:val="0"/>
          <w:divBdr>
            <w:top w:val="none" w:sz="0" w:space="0" w:color="auto"/>
            <w:left w:val="none" w:sz="0" w:space="0" w:color="auto"/>
            <w:bottom w:val="none" w:sz="0" w:space="0" w:color="auto"/>
            <w:right w:val="none" w:sz="0" w:space="0" w:color="auto"/>
          </w:divBdr>
        </w:div>
        <w:div w:id="224679236">
          <w:marLeft w:val="0"/>
          <w:marRight w:val="0"/>
          <w:marTop w:val="0"/>
          <w:marBottom w:val="0"/>
          <w:divBdr>
            <w:top w:val="none" w:sz="0" w:space="0" w:color="auto"/>
            <w:left w:val="none" w:sz="0" w:space="0" w:color="auto"/>
            <w:bottom w:val="none" w:sz="0" w:space="0" w:color="auto"/>
            <w:right w:val="none" w:sz="0" w:space="0" w:color="auto"/>
          </w:divBdr>
        </w:div>
        <w:div w:id="1083380336">
          <w:marLeft w:val="0"/>
          <w:marRight w:val="0"/>
          <w:marTop w:val="0"/>
          <w:marBottom w:val="0"/>
          <w:divBdr>
            <w:top w:val="none" w:sz="0" w:space="0" w:color="auto"/>
            <w:left w:val="none" w:sz="0" w:space="0" w:color="auto"/>
            <w:bottom w:val="none" w:sz="0" w:space="0" w:color="auto"/>
            <w:right w:val="none" w:sz="0" w:space="0" w:color="auto"/>
          </w:divBdr>
        </w:div>
        <w:div w:id="1923878711">
          <w:marLeft w:val="0"/>
          <w:marRight w:val="0"/>
          <w:marTop w:val="0"/>
          <w:marBottom w:val="0"/>
          <w:divBdr>
            <w:top w:val="none" w:sz="0" w:space="0" w:color="auto"/>
            <w:left w:val="none" w:sz="0" w:space="0" w:color="auto"/>
            <w:bottom w:val="none" w:sz="0" w:space="0" w:color="auto"/>
            <w:right w:val="none" w:sz="0" w:space="0" w:color="auto"/>
          </w:divBdr>
        </w:div>
        <w:div w:id="1121648829">
          <w:marLeft w:val="0"/>
          <w:marRight w:val="0"/>
          <w:marTop w:val="0"/>
          <w:marBottom w:val="0"/>
          <w:divBdr>
            <w:top w:val="none" w:sz="0" w:space="0" w:color="auto"/>
            <w:left w:val="none" w:sz="0" w:space="0" w:color="auto"/>
            <w:bottom w:val="none" w:sz="0" w:space="0" w:color="auto"/>
            <w:right w:val="none" w:sz="0" w:space="0" w:color="auto"/>
          </w:divBdr>
        </w:div>
        <w:div w:id="1551191095">
          <w:marLeft w:val="0"/>
          <w:marRight w:val="0"/>
          <w:marTop w:val="0"/>
          <w:marBottom w:val="0"/>
          <w:divBdr>
            <w:top w:val="none" w:sz="0" w:space="0" w:color="auto"/>
            <w:left w:val="none" w:sz="0" w:space="0" w:color="auto"/>
            <w:bottom w:val="none" w:sz="0" w:space="0" w:color="auto"/>
            <w:right w:val="none" w:sz="0" w:space="0" w:color="auto"/>
          </w:divBdr>
        </w:div>
        <w:div w:id="2030987082">
          <w:marLeft w:val="0"/>
          <w:marRight w:val="0"/>
          <w:marTop w:val="0"/>
          <w:marBottom w:val="0"/>
          <w:divBdr>
            <w:top w:val="none" w:sz="0" w:space="0" w:color="auto"/>
            <w:left w:val="none" w:sz="0" w:space="0" w:color="auto"/>
            <w:bottom w:val="none" w:sz="0" w:space="0" w:color="auto"/>
            <w:right w:val="none" w:sz="0" w:space="0" w:color="auto"/>
          </w:divBdr>
        </w:div>
        <w:div w:id="592478111">
          <w:marLeft w:val="0"/>
          <w:marRight w:val="0"/>
          <w:marTop w:val="0"/>
          <w:marBottom w:val="0"/>
          <w:divBdr>
            <w:top w:val="none" w:sz="0" w:space="0" w:color="auto"/>
            <w:left w:val="none" w:sz="0" w:space="0" w:color="auto"/>
            <w:bottom w:val="none" w:sz="0" w:space="0" w:color="auto"/>
            <w:right w:val="none" w:sz="0" w:space="0" w:color="auto"/>
          </w:divBdr>
        </w:div>
        <w:div w:id="704327695">
          <w:marLeft w:val="0"/>
          <w:marRight w:val="0"/>
          <w:marTop w:val="0"/>
          <w:marBottom w:val="0"/>
          <w:divBdr>
            <w:top w:val="none" w:sz="0" w:space="0" w:color="auto"/>
            <w:left w:val="none" w:sz="0" w:space="0" w:color="auto"/>
            <w:bottom w:val="none" w:sz="0" w:space="0" w:color="auto"/>
            <w:right w:val="none" w:sz="0" w:space="0" w:color="auto"/>
          </w:divBdr>
        </w:div>
        <w:div w:id="949508803">
          <w:marLeft w:val="0"/>
          <w:marRight w:val="0"/>
          <w:marTop w:val="0"/>
          <w:marBottom w:val="0"/>
          <w:divBdr>
            <w:top w:val="none" w:sz="0" w:space="0" w:color="auto"/>
            <w:left w:val="none" w:sz="0" w:space="0" w:color="auto"/>
            <w:bottom w:val="none" w:sz="0" w:space="0" w:color="auto"/>
            <w:right w:val="none" w:sz="0" w:space="0" w:color="auto"/>
          </w:divBdr>
        </w:div>
        <w:div w:id="2078042050">
          <w:marLeft w:val="0"/>
          <w:marRight w:val="0"/>
          <w:marTop w:val="0"/>
          <w:marBottom w:val="0"/>
          <w:divBdr>
            <w:top w:val="none" w:sz="0" w:space="0" w:color="auto"/>
            <w:left w:val="none" w:sz="0" w:space="0" w:color="auto"/>
            <w:bottom w:val="none" w:sz="0" w:space="0" w:color="auto"/>
            <w:right w:val="none" w:sz="0" w:space="0" w:color="auto"/>
          </w:divBdr>
        </w:div>
        <w:div w:id="825820160">
          <w:marLeft w:val="0"/>
          <w:marRight w:val="0"/>
          <w:marTop w:val="0"/>
          <w:marBottom w:val="0"/>
          <w:divBdr>
            <w:top w:val="none" w:sz="0" w:space="0" w:color="auto"/>
            <w:left w:val="none" w:sz="0" w:space="0" w:color="auto"/>
            <w:bottom w:val="none" w:sz="0" w:space="0" w:color="auto"/>
            <w:right w:val="none" w:sz="0" w:space="0" w:color="auto"/>
          </w:divBdr>
        </w:div>
        <w:div w:id="1817409386">
          <w:marLeft w:val="0"/>
          <w:marRight w:val="0"/>
          <w:marTop w:val="0"/>
          <w:marBottom w:val="0"/>
          <w:divBdr>
            <w:top w:val="none" w:sz="0" w:space="0" w:color="auto"/>
            <w:left w:val="none" w:sz="0" w:space="0" w:color="auto"/>
            <w:bottom w:val="none" w:sz="0" w:space="0" w:color="auto"/>
            <w:right w:val="none" w:sz="0" w:space="0" w:color="auto"/>
          </w:divBdr>
        </w:div>
      </w:divsChild>
    </w:div>
    <w:div w:id="1195770122">
      <w:bodyDiv w:val="1"/>
      <w:marLeft w:val="0"/>
      <w:marRight w:val="0"/>
      <w:marTop w:val="0"/>
      <w:marBottom w:val="0"/>
      <w:divBdr>
        <w:top w:val="none" w:sz="0" w:space="0" w:color="auto"/>
        <w:left w:val="none" w:sz="0" w:space="0" w:color="auto"/>
        <w:bottom w:val="none" w:sz="0" w:space="0" w:color="auto"/>
        <w:right w:val="none" w:sz="0" w:space="0" w:color="auto"/>
      </w:divBdr>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18512012">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232232461">
      <w:bodyDiv w:val="1"/>
      <w:marLeft w:val="0"/>
      <w:marRight w:val="0"/>
      <w:marTop w:val="0"/>
      <w:marBottom w:val="0"/>
      <w:divBdr>
        <w:top w:val="none" w:sz="0" w:space="0" w:color="auto"/>
        <w:left w:val="none" w:sz="0" w:space="0" w:color="auto"/>
        <w:bottom w:val="none" w:sz="0" w:space="0" w:color="auto"/>
        <w:right w:val="none" w:sz="0" w:space="0" w:color="auto"/>
      </w:divBdr>
      <w:divsChild>
        <w:div w:id="1739942052">
          <w:marLeft w:val="0"/>
          <w:marRight w:val="0"/>
          <w:marTop w:val="0"/>
          <w:marBottom w:val="0"/>
          <w:divBdr>
            <w:top w:val="none" w:sz="0" w:space="0" w:color="auto"/>
            <w:left w:val="none" w:sz="0" w:space="0" w:color="auto"/>
            <w:bottom w:val="none" w:sz="0" w:space="0" w:color="auto"/>
            <w:right w:val="none" w:sz="0" w:space="0" w:color="auto"/>
          </w:divBdr>
          <w:divsChild>
            <w:div w:id="786588231">
              <w:marLeft w:val="0"/>
              <w:marRight w:val="0"/>
              <w:marTop w:val="0"/>
              <w:marBottom w:val="0"/>
              <w:divBdr>
                <w:top w:val="none" w:sz="0" w:space="0" w:color="auto"/>
                <w:left w:val="none" w:sz="0" w:space="0" w:color="auto"/>
                <w:bottom w:val="none" w:sz="0" w:space="0" w:color="auto"/>
                <w:right w:val="none" w:sz="0" w:space="0" w:color="auto"/>
              </w:divBdr>
              <w:divsChild>
                <w:div w:id="1170876206">
                  <w:marLeft w:val="0"/>
                  <w:marRight w:val="0"/>
                  <w:marTop w:val="0"/>
                  <w:marBottom w:val="0"/>
                  <w:divBdr>
                    <w:top w:val="none" w:sz="0" w:space="0" w:color="auto"/>
                    <w:left w:val="none" w:sz="0" w:space="0" w:color="auto"/>
                    <w:bottom w:val="none" w:sz="0" w:space="0" w:color="auto"/>
                    <w:right w:val="none" w:sz="0" w:space="0" w:color="auto"/>
                  </w:divBdr>
                  <w:divsChild>
                    <w:div w:id="13696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22330">
          <w:marLeft w:val="0"/>
          <w:marRight w:val="0"/>
          <w:marTop w:val="0"/>
          <w:marBottom w:val="0"/>
          <w:divBdr>
            <w:top w:val="none" w:sz="0" w:space="0" w:color="auto"/>
            <w:left w:val="none" w:sz="0" w:space="0" w:color="auto"/>
            <w:bottom w:val="none" w:sz="0" w:space="0" w:color="auto"/>
            <w:right w:val="none" w:sz="0" w:space="0" w:color="auto"/>
          </w:divBdr>
          <w:divsChild>
            <w:div w:id="394552683">
              <w:marLeft w:val="0"/>
              <w:marRight w:val="0"/>
              <w:marTop w:val="0"/>
              <w:marBottom w:val="0"/>
              <w:divBdr>
                <w:top w:val="none" w:sz="0" w:space="0" w:color="auto"/>
                <w:left w:val="none" w:sz="0" w:space="0" w:color="auto"/>
                <w:bottom w:val="none" w:sz="0" w:space="0" w:color="auto"/>
                <w:right w:val="none" w:sz="0" w:space="0" w:color="auto"/>
              </w:divBdr>
              <w:divsChild>
                <w:div w:id="1184438578">
                  <w:marLeft w:val="0"/>
                  <w:marRight w:val="0"/>
                  <w:marTop w:val="0"/>
                  <w:marBottom w:val="0"/>
                  <w:divBdr>
                    <w:top w:val="none" w:sz="0" w:space="0" w:color="auto"/>
                    <w:left w:val="none" w:sz="0" w:space="0" w:color="auto"/>
                    <w:bottom w:val="none" w:sz="0" w:space="0" w:color="auto"/>
                    <w:right w:val="none" w:sz="0" w:space="0" w:color="auto"/>
                  </w:divBdr>
                  <w:divsChild>
                    <w:div w:id="1073965302">
                      <w:marLeft w:val="0"/>
                      <w:marRight w:val="0"/>
                      <w:marTop w:val="0"/>
                      <w:marBottom w:val="0"/>
                      <w:divBdr>
                        <w:top w:val="none" w:sz="0" w:space="0" w:color="auto"/>
                        <w:left w:val="none" w:sz="0" w:space="0" w:color="auto"/>
                        <w:bottom w:val="none" w:sz="0" w:space="0" w:color="auto"/>
                        <w:right w:val="none" w:sz="0" w:space="0" w:color="auto"/>
                      </w:divBdr>
                      <w:divsChild>
                        <w:div w:id="1723366276">
                          <w:marLeft w:val="0"/>
                          <w:marRight w:val="0"/>
                          <w:marTop w:val="0"/>
                          <w:marBottom w:val="0"/>
                          <w:divBdr>
                            <w:top w:val="none" w:sz="0" w:space="0" w:color="auto"/>
                            <w:left w:val="none" w:sz="0" w:space="0" w:color="auto"/>
                            <w:bottom w:val="none" w:sz="0" w:space="0" w:color="auto"/>
                            <w:right w:val="none" w:sz="0" w:space="0" w:color="auto"/>
                          </w:divBdr>
                          <w:divsChild>
                            <w:div w:id="869146932">
                              <w:marLeft w:val="0"/>
                              <w:marRight w:val="0"/>
                              <w:marTop w:val="0"/>
                              <w:marBottom w:val="0"/>
                              <w:divBdr>
                                <w:top w:val="none" w:sz="0" w:space="0" w:color="auto"/>
                                <w:left w:val="none" w:sz="0" w:space="0" w:color="auto"/>
                                <w:bottom w:val="none" w:sz="0" w:space="0" w:color="auto"/>
                                <w:right w:val="none" w:sz="0" w:space="0" w:color="auto"/>
                              </w:divBdr>
                              <w:divsChild>
                                <w:div w:id="135999099">
                                  <w:marLeft w:val="0"/>
                                  <w:marRight w:val="0"/>
                                  <w:marTop w:val="0"/>
                                  <w:marBottom w:val="0"/>
                                  <w:divBdr>
                                    <w:top w:val="none" w:sz="0" w:space="0" w:color="auto"/>
                                    <w:left w:val="none" w:sz="0" w:space="0" w:color="auto"/>
                                    <w:bottom w:val="none" w:sz="0" w:space="0" w:color="auto"/>
                                    <w:right w:val="none" w:sz="0" w:space="0" w:color="auto"/>
                                  </w:divBdr>
                                  <w:divsChild>
                                    <w:div w:id="195397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62079">
                          <w:marLeft w:val="0"/>
                          <w:marRight w:val="0"/>
                          <w:marTop w:val="0"/>
                          <w:marBottom w:val="0"/>
                          <w:divBdr>
                            <w:top w:val="none" w:sz="0" w:space="0" w:color="auto"/>
                            <w:left w:val="none" w:sz="0" w:space="0" w:color="auto"/>
                            <w:bottom w:val="none" w:sz="0" w:space="0" w:color="auto"/>
                            <w:right w:val="none" w:sz="0" w:space="0" w:color="auto"/>
                          </w:divBdr>
                          <w:divsChild>
                            <w:div w:id="439111332">
                              <w:marLeft w:val="0"/>
                              <w:marRight w:val="0"/>
                              <w:marTop w:val="0"/>
                              <w:marBottom w:val="0"/>
                              <w:divBdr>
                                <w:top w:val="none" w:sz="0" w:space="0" w:color="auto"/>
                                <w:left w:val="none" w:sz="0" w:space="0" w:color="auto"/>
                                <w:bottom w:val="none" w:sz="0" w:space="0" w:color="auto"/>
                                <w:right w:val="none" w:sz="0" w:space="0" w:color="auto"/>
                              </w:divBdr>
                            </w:div>
                          </w:divsChild>
                        </w:div>
                        <w:div w:id="195041801">
                          <w:marLeft w:val="0"/>
                          <w:marRight w:val="0"/>
                          <w:marTop w:val="0"/>
                          <w:marBottom w:val="0"/>
                          <w:divBdr>
                            <w:top w:val="none" w:sz="0" w:space="0" w:color="auto"/>
                            <w:left w:val="none" w:sz="0" w:space="0" w:color="auto"/>
                            <w:bottom w:val="none" w:sz="0" w:space="0" w:color="auto"/>
                            <w:right w:val="none" w:sz="0" w:space="0" w:color="auto"/>
                          </w:divBdr>
                          <w:divsChild>
                            <w:div w:id="460073173">
                              <w:marLeft w:val="0"/>
                              <w:marRight w:val="0"/>
                              <w:marTop w:val="0"/>
                              <w:marBottom w:val="0"/>
                              <w:divBdr>
                                <w:top w:val="none" w:sz="0" w:space="0" w:color="auto"/>
                                <w:left w:val="none" w:sz="0" w:space="0" w:color="auto"/>
                                <w:bottom w:val="none" w:sz="0" w:space="0" w:color="auto"/>
                                <w:right w:val="none" w:sz="0" w:space="0" w:color="auto"/>
                              </w:divBdr>
                            </w:div>
                          </w:divsChild>
                        </w:div>
                        <w:div w:id="332339454">
                          <w:marLeft w:val="0"/>
                          <w:marRight w:val="0"/>
                          <w:marTop w:val="0"/>
                          <w:marBottom w:val="0"/>
                          <w:divBdr>
                            <w:top w:val="none" w:sz="0" w:space="0" w:color="auto"/>
                            <w:left w:val="none" w:sz="0" w:space="0" w:color="auto"/>
                            <w:bottom w:val="none" w:sz="0" w:space="0" w:color="auto"/>
                            <w:right w:val="none" w:sz="0" w:space="0" w:color="auto"/>
                          </w:divBdr>
                          <w:divsChild>
                            <w:div w:id="1468159036">
                              <w:marLeft w:val="0"/>
                              <w:marRight w:val="0"/>
                              <w:marTop w:val="0"/>
                              <w:marBottom w:val="0"/>
                              <w:divBdr>
                                <w:top w:val="none" w:sz="0" w:space="0" w:color="auto"/>
                                <w:left w:val="none" w:sz="0" w:space="0" w:color="auto"/>
                                <w:bottom w:val="none" w:sz="0" w:space="0" w:color="auto"/>
                                <w:right w:val="none" w:sz="0" w:space="0" w:color="auto"/>
                              </w:divBdr>
                            </w:div>
                          </w:divsChild>
                        </w:div>
                        <w:div w:id="1551183949">
                          <w:marLeft w:val="0"/>
                          <w:marRight w:val="0"/>
                          <w:marTop w:val="0"/>
                          <w:marBottom w:val="0"/>
                          <w:divBdr>
                            <w:top w:val="none" w:sz="0" w:space="0" w:color="auto"/>
                            <w:left w:val="none" w:sz="0" w:space="0" w:color="auto"/>
                            <w:bottom w:val="none" w:sz="0" w:space="0" w:color="auto"/>
                            <w:right w:val="none" w:sz="0" w:space="0" w:color="auto"/>
                          </w:divBdr>
                          <w:divsChild>
                            <w:div w:id="1195122322">
                              <w:marLeft w:val="0"/>
                              <w:marRight w:val="0"/>
                              <w:marTop w:val="0"/>
                              <w:marBottom w:val="0"/>
                              <w:divBdr>
                                <w:top w:val="none" w:sz="0" w:space="0" w:color="auto"/>
                                <w:left w:val="none" w:sz="0" w:space="0" w:color="auto"/>
                                <w:bottom w:val="none" w:sz="0" w:space="0" w:color="auto"/>
                                <w:right w:val="none" w:sz="0" w:space="0" w:color="auto"/>
                              </w:divBdr>
                            </w:div>
                          </w:divsChild>
                        </w:div>
                        <w:div w:id="330062140">
                          <w:marLeft w:val="0"/>
                          <w:marRight w:val="0"/>
                          <w:marTop w:val="0"/>
                          <w:marBottom w:val="0"/>
                          <w:divBdr>
                            <w:top w:val="none" w:sz="0" w:space="0" w:color="auto"/>
                            <w:left w:val="none" w:sz="0" w:space="0" w:color="auto"/>
                            <w:bottom w:val="none" w:sz="0" w:space="0" w:color="auto"/>
                            <w:right w:val="none" w:sz="0" w:space="0" w:color="auto"/>
                          </w:divBdr>
                          <w:divsChild>
                            <w:div w:id="368720290">
                              <w:marLeft w:val="0"/>
                              <w:marRight w:val="0"/>
                              <w:marTop w:val="0"/>
                              <w:marBottom w:val="0"/>
                              <w:divBdr>
                                <w:top w:val="none" w:sz="0" w:space="0" w:color="auto"/>
                                <w:left w:val="none" w:sz="0" w:space="0" w:color="auto"/>
                                <w:bottom w:val="none" w:sz="0" w:space="0" w:color="auto"/>
                                <w:right w:val="none" w:sz="0" w:space="0" w:color="auto"/>
                              </w:divBdr>
                            </w:div>
                          </w:divsChild>
                        </w:div>
                        <w:div w:id="1483543700">
                          <w:marLeft w:val="0"/>
                          <w:marRight w:val="0"/>
                          <w:marTop w:val="0"/>
                          <w:marBottom w:val="0"/>
                          <w:divBdr>
                            <w:top w:val="none" w:sz="0" w:space="0" w:color="auto"/>
                            <w:left w:val="none" w:sz="0" w:space="0" w:color="auto"/>
                            <w:bottom w:val="none" w:sz="0" w:space="0" w:color="auto"/>
                            <w:right w:val="none" w:sz="0" w:space="0" w:color="auto"/>
                          </w:divBdr>
                          <w:divsChild>
                            <w:div w:id="1688216471">
                              <w:marLeft w:val="0"/>
                              <w:marRight w:val="0"/>
                              <w:marTop w:val="0"/>
                              <w:marBottom w:val="0"/>
                              <w:divBdr>
                                <w:top w:val="none" w:sz="0" w:space="0" w:color="auto"/>
                                <w:left w:val="none" w:sz="0" w:space="0" w:color="auto"/>
                                <w:bottom w:val="none" w:sz="0" w:space="0" w:color="auto"/>
                                <w:right w:val="none" w:sz="0" w:space="0" w:color="auto"/>
                              </w:divBdr>
                            </w:div>
                          </w:divsChild>
                        </w:div>
                        <w:div w:id="1651247546">
                          <w:marLeft w:val="0"/>
                          <w:marRight w:val="0"/>
                          <w:marTop w:val="0"/>
                          <w:marBottom w:val="0"/>
                          <w:divBdr>
                            <w:top w:val="none" w:sz="0" w:space="0" w:color="auto"/>
                            <w:left w:val="none" w:sz="0" w:space="0" w:color="auto"/>
                            <w:bottom w:val="none" w:sz="0" w:space="0" w:color="auto"/>
                            <w:right w:val="none" w:sz="0" w:space="0" w:color="auto"/>
                          </w:divBdr>
                          <w:divsChild>
                            <w:div w:id="317149979">
                              <w:marLeft w:val="0"/>
                              <w:marRight w:val="0"/>
                              <w:marTop w:val="0"/>
                              <w:marBottom w:val="0"/>
                              <w:divBdr>
                                <w:top w:val="none" w:sz="0" w:space="0" w:color="auto"/>
                                <w:left w:val="none" w:sz="0" w:space="0" w:color="auto"/>
                                <w:bottom w:val="none" w:sz="0" w:space="0" w:color="auto"/>
                                <w:right w:val="none" w:sz="0" w:space="0" w:color="auto"/>
                              </w:divBdr>
                            </w:div>
                          </w:divsChild>
                        </w:div>
                        <w:div w:id="293366183">
                          <w:marLeft w:val="0"/>
                          <w:marRight w:val="0"/>
                          <w:marTop w:val="0"/>
                          <w:marBottom w:val="0"/>
                          <w:divBdr>
                            <w:top w:val="none" w:sz="0" w:space="0" w:color="auto"/>
                            <w:left w:val="none" w:sz="0" w:space="0" w:color="auto"/>
                            <w:bottom w:val="none" w:sz="0" w:space="0" w:color="auto"/>
                            <w:right w:val="none" w:sz="0" w:space="0" w:color="auto"/>
                          </w:divBdr>
                          <w:divsChild>
                            <w:div w:id="931619290">
                              <w:marLeft w:val="0"/>
                              <w:marRight w:val="0"/>
                              <w:marTop w:val="0"/>
                              <w:marBottom w:val="0"/>
                              <w:divBdr>
                                <w:top w:val="none" w:sz="0" w:space="0" w:color="auto"/>
                                <w:left w:val="none" w:sz="0" w:space="0" w:color="auto"/>
                                <w:bottom w:val="none" w:sz="0" w:space="0" w:color="auto"/>
                                <w:right w:val="none" w:sz="0" w:space="0" w:color="auto"/>
                              </w:divBdr>
                            </w:div>
                          </w:divsChild>
                        </w:div>
                        <w:div w:id="228227710">
                          <w:marLeft w:val="0"/>
                          <w:marRight w:val="0"/>
                          <w:marTop w:val="0"/>
                          <w:marBottom w:val="0"/>
                          <w:divBdr>
                            <w:top w:val="none" w:sz="0" w:space="0" w:color="auto"/>
                            <w:left w:val="none" w:sz="0" w:space="0" w:color="auto"/>
                            <w:bottom w:val="none" w:sz="0" w:space="0" w:color="auto"/>
                            <w:right w:val="none" w:sz="0" w:space="0" w:color="auto"/>
                          </w:divBdr>
                          <w:divsChild>
                            <w:div w:id="1698045404">
                              <w:marLeft w:val="0"/>
                              <w:marRight w:val="0"/>
                              <w:marTop w:val="0"/>
                              <w:marBottom w:val="0"/>
                              <w:divBdr>
                                <w:top w:val="none" w:sz="0" w:space="0" w:color="auto"/>
                                <w:left w:val="none" w:sz="0" w:space="0" w:color="auto"/>
                                <w:bottom w:val="none" w:sz="0" w:space="0" w:color="auto"/>
                                <w:right w:val="none" w:sz="0" w:space="0" w:color="auto"/>
                              </w:divBdr>
                            </w:div>
                          </w:divsChild>
                        </w:div>
                        <w:div w:id="2126843943">
                          <w:marLeft w:val="0"/>
                          <w:marRight w:val="0"/>
                          <w:marTop w:val="0"/>
                          <w:marBottom w:val="0"/>
                          <w:divBdr>
                            <w:top w:val="none" w:sz="0" w:space="0" w:color="auto"/>
                            <w:left w:val="none" w:sz="0" w:space="0" w:color="auto"/>
                            <w:bottom w:val="none" w:sz="0" w:space="0" w:color="auto"/>
                            <w:right w:val="none" w:sz="0" w:space="0" w:color="auto"/>
                          </w:divBdr>
                          <w:divsChild>
                            <w:div w:id="1462378248">
                              <w:marLeft w:val="0"/>
                              <w:marRight w:val="0"/>
                              <w:marTop w:val="0"/>
                              <w:marBottom w:val="0"/>
                              <w:divBdr>
                                <w:top w:val="none" w:sz="0" w:space="0" w:color="auto"/>
                                <w:left w:val="none" w:sz="0" w:space="0" w:color="auto"/>
                                <w:bottom w:val="none" w:sz="0" w:space="0" w:color="auto"/>
                                <w:right w:val="none" w:sz="0" w:space="0" w:color="auto"/>
                              </w:divBdr>
                            </w:div>
                          </w:divsChild>
                        </w:div>
                        <w:div w:id="1384212068">
                          <w:marLeft w:val="0"/>
                          <w:marRight w:val="0"/>
                          <w:marTop w:val="0"/>
                          <w:marBottom w:val="0"/>
                          <w:divBdr>
                            <w:top w:val="none" w:sz="0" w:space="0" w:color="auto"/>
                            <w:left w:val="none" w:sz="0" w:space="0" w:color="auto"/>
                            <w:bottom w:val="none" w:sz="0" w:space="0" w:color="auto"/>
                            <w:right w:val="none" w:sz="0" w:space="0" w:color="auto"/>
                          </w:divBdr>
                          <w:divsChild>
                            <w:div w:id="711613238">
                              <w:marLeft w:val="0"/>
                              <w:marRight w:val="0"/>
                              <w:marTop w:val="0"/>
                              <w:marBottom w:val="0"/>
                              <w:divBdr>
                                <w:top w:val="none" w:sz="0" w:space="0" w:color="auto"/>
                                <w:left w:val="none" w:sz="0" w:space="0" w:color="auto"/>
                                <w:bottom w:val="none" w:sz="0" w:space="0" w:color="auto"/>
                                <w:right w:val="none" w:sz="0" w:space="0" w:color="auto"/>
                              </w:divBdr>
                            </w:div>
                          </w:divsChild>
                        </w:div>
                        <w:div w:id="551966010">
                          <w:marLeft w:val="0"/>
                          <w:marRight w:val="0"/>
                          <w:marTop w:val="0"/>
                          <w:marBottom w:val="0"/>
                          <w:divBdr>
                            <w:top w:val="none" w:sz="0" w:space="0" w:color="auto"/>
                            <w:left w:val="none" w:sz="0" w:space="0" w:color="auto"/>
                            <w:bottom w:val="none" w:sz="0" w:space="0" w:color="auto"/>
                            <w:right w:val="none" w:sz="0" w:space="0" w:color="auto"/>
                          </w:divBdr>
                          <w:divsChild>
                            <w:div w:id="834303886">
                              <w:marLeft w:val="0"/>
                              <w:marRight w:val="0"/>
                              <w:marTop w:val="0"/>
                              <w:marBottom w:val="0"/>
                              <w:divBdr>
                                <w:top w:val="none" w:sz="0" w:space="0" w:color="auto"/>
                                <w:left w:val="none" w:sz="0" w:space="0" w:color="auto"/>
                                <w:bottom w:val="none" w:sz="0" w:space="0" w:color="auto"/>
                                <w:right w:val="none" w:sz="0" w:space="0" w:color="auto"/>
                              </w:divBdr>
                            </w:div>
                          </w:divsChild>
                        </w:div>
                        <w:div w:id="1013804400">
                          <w:marLeft w:val="0"/>
                          <w:marRight w:val="0"/>
                          <w:marTop w:val="0"/>
                          <w:marBottom w:val="0"/>
                          <w:divBdr>
                            <w:top w:val="none" w:sz="0" w:space="0" w:color="auto"/>
                            <w:left w:val="none" w:sz="0" w:space="0" w:color="auto"/>
                            <w:bottom w:val="none" w:sz="0" w:space="0" w:color="auto"/>
                            <w:right w:val="none" w:sz="0" w:space="0" w:color="auto"/>
                          </w:divBdr>
                          <w:divsChild>
                            <w:div w:id="820999815">
                              <w:marLeft w:val="0"/>
                              <w:marRight w:val="0"/>
                              <w:marTop w:val="0"/>
                              <w:marBottom w:val="0"/>
                              <w:divBdr>
                                <w:top w:val="none" w:sz="0" w:space="0" w:color="auto"/>
                                <w:left w:val="none" w:sz="0" w:space="0" w:color="auto"/>
                                <w:bottom w:val="none" w:sz="0" w:space="0" w:color="auto"/>
                                <w:right w:val="none" w:sz="0" w:space="0" w:color="auto"/>
                              </w:divBdr>
                            </w:div>
                          </w:divsChild>
                        </w:div>
                        <w:div w:id="701591565">
                          <w:marLeft w:val="0"/>
                          <w:marRight w:val="0"/>
                          <w:marTop w:val="0"/>
                          <w:marBottom w:val="0"/>
                          <w:divBdr>
                            <w:top w:val="none" w:sz="0" w:space="0" w:color="auto"/>
                            <w:left w:val="none" w:sz="0" w:space="0" w:color="auto"/>
                            <w:bottom w:val="none" w:sz="0" w:space="0" w:color="auto"/>
                            <w:right w:val="none" w:sz="0" w:space="0" w:color="auto"/>
                          </w:divBdr>
                          <w:divsChild>
                            <w:div w:id="208969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814822">
          <w:marLeft w:val="0"/>
          <w:marRight w:val="0"/>
          <w:marTop w:val="0"/>
          <w:marBottom w:val="0"/>
          <w:divBdr>
            <w:top w:val="none" w:sz="0" w:space="0" w:color="auto"/>
            <w:left w:val="none" w:sz="0" w:space="0" w:color="auto"/>
            <w:bottom w:val="none" w:sz="0" w:space="0" w:color="auto"/>
            <w:right w:val="none" w:sz="0" w:space="0" w:color="auto"/>
          </w:divBdr>
          <w:divsChild>
            <w:div w:id="1322272561">
              <w:marLeft w:val="0"/>
              <w:marRight w:val="0"/>
              <w:marTop w:val="0"/>
              <w:marBottom w:val="0"/>
              <w:divBdr>
                <w:top w:val="none" w:sz="0" w:space="0" w:color="auto"/>
                <w:left w:val="none" w:sz="0" w:space="0" w:color="auto"/>
                <w:bottom w:val="none" w:sz="0" w:space="0" w:color="auto"/>
                <w:right w:val="none" w:sz="0" w:space="0" w:color="auto"/>
              </w:divBdr>
              <w:divsChild>
                <w:div w:id="1788048">
                  <w:marLeft w:val="0"/>
                  <w:marRight w:val="0"/>
                  <w:marTop w:val="0"/>
                  <w:marBottom w:val="0"/>
                  <w:divBdr>
                    <w:top w:val="none" w:sz="0" w:space="0" w:color="auto"/>
                    <w:left w:val="none" w:sz="0" w:space="0" w:color="auto"/>
                    <w:bottom w:val="none" w:sz="0" w:space="0" w:color="auto"/>
                    <w:right w:val="none" w:sz="0" w:space="0" w:color="auto"/>
                  </w:divBdr>
                  <w:divsChild>
                    <w:div w:id="60485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819217">
          <w:marLeft w:val="0"/>
          <w:marRight w:val="0"/>
          <w:marTop w:val="0"/>
          <w:marBottom w:val="0"/>
          <w:divBdr>
            <w:top w:val="none" w:sz="0" w:space="0" w:color="auto"/>
            <w:left w:val="none" w:sz="0" w:space="0" w:color="auto"/>
            <w:bottom w:val="none" w:sz="0" w:space="0" w:color="auto"/>
            <w:right w:val="none" w:sz="0" w:space="0" w:color="auto"/>
          </w:divBdr>
          <w:divsChild>
            <w:div w:id="1216426755">
              <w:marLeft w:val="0"/>
              <w:marRight w:val="0"/>
              <w:marTop w:val="0"/>
              <w:marBottom w:val="0"/>
              <w:divBdr>
                <w:top w:val="none" w:sz="0" w:space="0" w:color="auto"/>
                <w:left w:val="none" w:sz="0" w:space="0" w:color="auto"/>
                <w:bottom w:val="none" w:sz="0" w:space="0" w:color="auto"/>
                <w:right w:val="none" w:sz="0" w:space="0" w:color="auto"/>
              </w:divBdr>
              <w:divsChild>
                <w:div w:id="1002857968">
                  <w:marLeft w:val="0"/>
                  <w:marRight w:val="0"/>
                  <w:marTop w:val="0"/>
                  <w:marBottom w:val="0"/>
                  <w:divBdr>
                    <w:top w:val="none" w:sz="0" w:space="0" w:color="auto"/>
                    <w:left w:val="none" w:sz="0" w:space="0" w:color="auto"/>
                    <w:bottom w:val="none" w:sz="0" w:space="0" w:color="auto"/>
                    <w:right w:val="none" w:sz="0" w:space="0" w:color="auto"/>
                  </w:divBdr>
                  <w:divsChild>
                    <w:div w:id="459419035">
                      <w:marLeft w:val="0"/>
                      <w:marRight w:val="0"/>
                      <w:marTop w:val="0"/>
                      <w:marBottom w:val="0"/>
                      <w:divBdr>
                        <w:top w:val="none" w:sz="0" w:space="0" w:color="auto"/>
                        <w:left w:val="none" w:sz="0" w:space="0" w:color="auto"/>
                        <w:bottom w:val="none" w:sz="0" w:space="0" w:color="auto"/>
                        <w:right w:val="none" w:sz="0" w:space="0" w:color="auto"/>
                      </w:divBdr>
                      <w:divsChild>
                        <w:div w:id="1129082182">
                          <w:marLeft w:val="0"/>
                          <w:marRight w:val="0"/>
                          <w:marTop w:val="0"/>
                          <w:marBottom w:val="0"/>
                          <w:divBdr>
                            <w:top w:val="none" w:sz="0" w:space="0" w:color="auto"/>
                            <w:left w:val="none" w:sz="0" w:space="0" w:color="auto"/>
                            <w:bottom w:val="none" w:sz="0" w:space="0" w:color="auto"/>
                            <w:right w:val="none" w:sz="0" w:space="0" w:color="auto"/>
                          </w:divBdr>
                          <w:divsChild>
                            <w:div w:id="882251632">
                              <w:marLeft w:val="0"/>
                              <w:marRight w:val="0"/>
                              <w:marTop w:val="0"/>
                              <w:marBottom w:val="0"/>
                              <w:divBdr>
                                <w:top w:val="none" w:sz="0" w:space="0" w:color="auto"/>
                                <w:left w:val="none" w:sz="0" w:space="0" w:color="auto"/>
                                <w:bottom w:val="none" w:sz="0" w:space="0" w:color="auto"/>
                                <w:right w:val="none" w:sz="0" w:space="0" w:color="auto"/>
                              </w:divBdr>
                            </w:div>
                          </w:divsChild>
                        </w:div>
                        <w:div w:id="531580680">
                          <w:marLeft w:val="0"/>
                          <w:marRight w:val="0"/>
                          <w:marTop w:val="0"/>
                          <w:marBottom w:val="0"/>
                          <w:divBdr>
                            <w:top w:val="none" w:sz="0" w:space="0" w:color="auto"/>
                            <w:left w:val="none" w:sz="0" w:space="0" w:color="auto"/>
                            <w:bottom w:val="none" w:sz="0" w:space="0" w:color="auto"/>
                            <w:right w:val="none" w:sz="0" w:space="0" w:color="auto"/>
                          </w:divBdr>
                          <w:divsChild>
                            <w:div w:id="951741278">
                              <w:marLeft w:val="0"/>
                              <w:marRight w:val="0"/>
                              <w:marTop w:val="0"/>
                              <w:marBottom w:val="0"/>
                              <w:divBdr>
                                <w:top w:val="none" w:sz="0" w:space="0" w:color="auto"/>
                                <w:left w:val="none" w:sz="0" w:space="0" w:color="auto"/>
                                <w:bottom w:val="none" w:sz="0" w:space="0" w:color="auto"/>
                                <w:right w:val="none" w:sz="0" w:space="0" w:color="auto"/>
                              </w:divBdr>
                            </w:div>
                          </w:divsChild>
                        </w:div>
                        <w:div w:id="2041130313">
                          <w:marLeft w:val="0"/>
                          <w:marRight w:val="0"/>
                          <w:marTop w:val="0"/>
                          <w:marBottom w:val="0"/>
                          <w:divBdr>
                            <w:top w:val="none" w:sz="0" w:space="0" w:color="auto"/>
                            <w:left w:val="none" w:sz="0" w:space="0" w:color="auto"/>
                            <w:bottom w:val="none" w:sz="0" w:space="0" w:color="auto"/>
                            <w:right w:val="none" w:sz="0" w:space="0" w:color="auto"/>
                          </w:divBdr>
                          <w:divsChild>
                            <w:div w:id="264383964">
                              <w:marLeft w:val="0"/>
                              <w:marRight w:val="0"/>
                              <w:marTop w:val="0"/>
                              <w:marBottom w:val="0"/>
                              <w:divBdr>
                                <w:top w:val="none" w:sz="0" w:space="0" w:color="auto"/>
                                <w:left w:val="none" w:sz="0" w:space="0" w:color="auto"/>
                                <w:bottom w:val="none" w:sz="0" w:space="0" w:color="auto"/>
                                <w:right w:val="none" w:sz="0" w:space="0" w:color="auto"/>
                              </w:divBdr>
                            </w:div>
                          </w:divsChild>
                        </w:div>
                        <w:div w:id="94978748">
                          <w:marLeft w:val="0"/>
                          <w:marRight w:val="0"/>
                          <w:marTop w:val="0"/>
                          <w:marBottom w:val="0"/>
                          <w:divBdr>
                            <w:top w:val="none" w:sz="0" w:space="0" w:color="auto"/>
                            <w:left w:val="none" w:sz="0" w:space="0" w:color="auto"/>
                            <w:bottom w:val="none" w:sz="0" w:space="0" w:color="auto"/>
                            <w:right w:val="none" w:sz="0" w:space="0" w:color="auto"/>
                          </w:divBdr>
                          <w:divsChild>
                            <w:div w:id="1544514844">
                              <w:marLeft w:val="0"/>
                              <w:marRight w:val="0"/>
                              <w:marTop w:val="0"/>
                              <w:marBottom w:val="0"/>
                              <w:divBdr>
                                <w:top w:val="none" w:sz="0" w:space="0" w:color="auto"/>
                                <w:left w:val="none" w:sz="0" w:space="0" w:color="auto"/>
                                <w:bottom w:val="none" w:sz="0" w:space="0" w:color="auto"/>
                                <w:right w:val="none" w:sz="0" w:space="0" w:color="auto"/>
                              </w:divBdr>
                            </w:div>
                          </w:divsChild>
                        </w:div>
                        <w:div w:id="534467107">
                          <w:marLeft w:val="0"/>
                          <w:marRight w:val="0"/>
                          <w:marTop w:val="0"/>
                          <w:marBottom w:val="0"/>
                          <w:divBdr>
                            <w:top w:val="none" w:sz="0" w:space="0" w:color="auto"/>
                            <w:left w:val="none" w:sz="0" w:space="0" w:color="auto"/>
                            <w:bottom w:val="none" w:sz="0" w:space="0" w:color="auto"/>
                            <w:right w:val="none" w:sz="0" w:space="0" w:color="auto"/>
                          </w:divBdr>
                          <w:divsChild>
                            <w:div w:id="1356881417">
                              <w:marLeft w:val="0"/>
                              <w:marRight w:val="0"/>
                              <w:marTop w:val="0"/>
                              <w:marBottom w:val="0"/>
                              <w:divBdr>
                                <w:top w:val="none" w:sz="0" w:space="0" w:color="auto"/>
                                <w:left w:val="none" w:sz="0" w:space="0" w:color="auto"/>
                                <w:bottom w:val="none" w:sz="0" w:space="0" w:color="auto"/>
                                <w:right w:val="none" w:sz="0" w:space="0" w:color="auto"/>
                              </w:divBdr>
                            </w:div>
                          </w:divsChild>
                        </w:div>
                        <w:div w:id="1891107097">
                          <w:marLeft w:val="0"/>
                          <w:marRight w:val="0"/>
                          <w:marTop w:val="0"/>
                          <w:marBottom w:val="0"/>
                          <w:divBdr>
                            <w:top w:val="none" w:sz="0" w:space="0" w:color="auto"/>
                            <w:left w:val="none" w:sz="0" w:space="0" w:color="auto"/>
                            <w:bottom w:val="none" w:sz="0" w:space="0" w:color="auto"/>
                            <w:right w:val="none" w:sz="0" w:space="0" w:color="auto"/>
                          </w:divBdr>
                          <w:divsChild>
                            <w:div w:id="567300638">
                              <w:marLeft w:val="0"/>
                              <w:marRight w:val="0"/>
                              <w:marTop w:val="0"/>
                              <w:marBottom w:val="0"/>
                              <w:divBdr>
                                <w:top w:val="none" w:sz="0" w:space="0" w:color="auto"/>
                                <w:left w:val="none" w:sz="0" w:space="0" w:color="auto"/>
                                <w:bottom w:val="none" w:sz="0" w:space="0" w:color="auto"/>
                                <w:right w:val="none" w:sz="0" w:space="0" w:color="auto"/>
                              </w:divBdr>
                            </w:div>
                          </w:divsChild>
                        </w:div>
                        <w:div w:id="1965427408">
                          <w:marLeft w:val="0"/>
                          <w:marRight w:val="0"/>
                          <w:marTop w:val="0"/>
                          <w:marBottom w:val="0"/>
                          <w:divBdr>
                            <w:top w:val="none" w:sz="0" w:space="0" w:color="auto"/>
                            <w:left w:val="none" w:sz="0" w:space="0" w:color="auto"/>
                            <w:bottom w:val="none" w:sz="0" w:space="0" w:color="auto"/>
                            <w:right w:val="none" w:sz="0" w:space="0" w:color="auto"/>
                          </w:divBdr>
                          <w:divsChild>
                            <w:div w:id="844779882">
                              <w:marLeft w:val="0"/>
                              <w:marRight w:val="0"/>
                              <w:marTop w:val="0"/>
                              <w:marBottom w:val="0"/>
                              <w:divBdr>
                                <w:top w:val="none" w:sz="0" w:space="0" w:color="auto"/>
                                <w:left w:val="none" w:sz="0" w:space="0" w:color="auto"/>
                                <w:bottom w:val="none" w:sz="0" w:space="0" w:color="auto"/>
                                <w:right w:val="none" w:sz="0" w:space="0" w:color="auto"/>
                              </w:divBdr>
                            </w:div>
                          </w:divsChild>
                        </w:div>
                        <w:div w:id="165827993">
                          <w:marLeft w:val="0"/>
                          <w:marRight w:val="0"/>
                          <w:marTop w:val="0"/>
                          <w:marBottom w:val="0"/>
                          <w:divBdr>
                            <w:top w:val="none" w:sz="0" w:space="0" w:color="auto"/>
                            <w:left w:val="none" w:sz="0" w:space="0" w:color="auto"/>
                            <w:bottom w:val="none" w:sz="0" w:space="0" w:color="auto"/>
                            <w:right w:val="none" w:sz="0" w:space="0" w:color="auto"/>
                          </w:divBdr>
                          <w:divsChild>
                            <w:div w:id="1439596153">
                              <w:marLeft w:val="0"/>
                              <w:marRight w:val="0"/>
                              <w:marTop w:val="0"/>
                              <w:marBottom w:val="0"/>
                              <w:divBdr>
                                <w:top w:val="none" w:sz="0" w:space="0" w:color="auto"/>
                                <w:left w:val="none" w:sz="0" w:space="0" w:color="auto"/>
                                <w:bottom w:val="none" w:sz="0" w:space="0" w:color="auto"/>
                                <w:right w:val="none" w:sz="0" w:space="0" w:color="auto"/>
                              </w:divBdr>
                            </w:div>
                          </w:divsChild>
                        </w:div>
                        <w:div w:id="243227475">
                          <w:marLeft w:val="0"/>
                          <w:marRight w:val="0"/>
                          <w:marTop w:val="0"/>
                          <w:marBottom w:val="0"/>
                          <w:divBdr>
                            <w:top w:val="none" w:sz="0" w:space="0" w:color="auto"/>
                            <w:left w:val="none" w:sz="0" w:space="0" w:color="auto"/>
                            <w:bottom w:val="none" w:sz="0" w:space="0" w:color="auto"/>
                            <w:right w:val="none" w:sz="0" w:space="0" w:color="auto"/>
                          </w:divBdr>
                          <w:divsChild>
                            <w:div w:id="1808552652">
                              <w:marLeft w:val="0"/>
                              <w:marRight w:val="0"/>
                              <w:marTop w:val="0"/>
                              <w:marBottom w:val="0"/>
                              <w:divBdr>
                                <w:top w:val="none" w:sz="0" w:space="0" w:color="auto"/>
                                <w:left w:val="none" w:sz="0" w:space="0" w:color="auto"/>
                                <w:bottom w:val="none" w:sz="0" w:space="0" w:color="auto"/>
                                <w:right w:val="none" w:sz="0" w:space="0" w:color="auto"/>
                              </w:divBdr>
                            </w:div>
                          </w:divsChild>
                        </w:div>
                        <w:div w:id="2074740000">
                          <w:marLeft w:val="0"/>
                          <w:marRight w:val="0"/>
                          <w:marTop w:val="0"/>
                          <w:marBottom w:val="0"/>
                          <w:divBdr>
                            <w:top w:val="none" w:sz="0" w:space="0" w:color="auto"/>
                            <w:left w:val="none" w:sz="0" w:space="0" w:color="auto"/>
                            <w:bottom w:val="none" w:sz="0" w:space="0" w:color="auto"/>
                            <w:right w:val="none" w:sz="0" w:space="0" w:color="auto"/>
                          </w:divBdr>
                          <w:divsChild>
                            <w:div w:id="427389082">
                              <w:marLeft w:val="0"/>
                              <w:marRight w:val="0"/>
                              <w:marTop w:val="0"/>
                              <w:marBottom w:val="0"/>
                              <w:divBdr>
                                <w:top w:val="none" w:sz="0" w:space="0" w:color="auto"/>
                                <w:left w:val="none" w:sz="0" w:space="0" w:color="auto"/>
                                <w:bottom w:val="none" w:sz="0" w:space="0" w:color="auto"/>
                                <w:right w:val="none" w:sz="0" w:space="0" w:color="auto"/>
                              </w:divBdr>
                            </w:div>
                          </w:divsChild>
                        </w:div>
                        <w:div w:id="1990092614">
                          <w:marLeft w:val="0"/>
                          <w:marRight w:val="0"/>
                          <w:marTop w:val="0"/>
                          <w:marBottom w:val="0"/>
                          <w:divBdr>
                            <w:top w:val="none" w:sz="0" w:space="0" w:color="auto"/>
                            <w:left w:val="none" w:sz="0" w:space="0" w:color="auto"/>
                            <w:bottom w:val="none" w:sz="0" w:space="0" w:color="auto"/>
                            <w:right w:val="none" w:sz="0" w:space="0" w:color="auto"/>
                          </w:divBdr>
                          <w:divsChild>
                            <w:div w:id="35161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027105">
          <w:marLeft w:val="0"/>
          <w:marRight w:val="0"/>
          <w:marTop w:val="0"/>
          <w:marBottom w:val="0"/>
          <w:divBdr>
            <w:top w:val="none" w:sz="0" w:space="0" w:color="auto"/>
            <w:left w:val="none" w:sz="0" w:space="0" w:color="auto"/>
            <w:bottom w:val="none" w:sz="0" w:space="0" w:color="auto"/>
            <w:right w:val="none" w:sz="0" w:space="0" w:color="auto"/>
          </w:divBdr>
          <w:divsChild>
            <w:div w:id="722024379">
              <w:marLeft w:val="0"/>
              <w:marRight w:val="0"/>
              <w:marTop w:val="0"/>
              <w:marBottom w:val="0"/>
              <w:divBdr>
                <w:top w:val="none" w:sz="0" w:space="0" w:color="auto"/>
                <w:left w:val="none" w:sz="0" w:space="0" w:color="auto"/>
                <w:bottom w:val="none" w:sz="0" w:space="0" w:color="auto"/>
                <w:right w:val="none" w:sz="0" w:space="0" w:color="auto"/>
              </w:divBdr>
              <w:divsChild>
                <w:div w:id="1449736771">
                  <w:marLeft w:val="0"/>
                  <w:marRight w:val="0"/>
                  <w:marTop w:val="0"/>
                  <w:marBottom w:val="0"/>
                  <w:divBdr>
                    <w:top w:val="none" w:sz="0" w:space="0" w:color="auto"/>
                    <w:left w:val="none" w:sz="0" w:space="0" w:color="auto"/>
                    <w:bottom w:val="none" w:sz="0" w:space="0" w:color="auto"/>
                    <w:right w:val="none" w:sz="0" w:space="0" w:color="auto"/>
                  </w:divBdr>
                  <w:divsChild>
                    <w:div w:id="1487820808">
                      <w:marLeft w:val="0"/>
                      <w:marRight w:val="0"/>
                      <w:marTop w:val="0"/>
                      <w:marBottom w:val="0"/>
                      <w:divBdr>
                        <w:top w:val="none" w:sz="0" w:space="0" w:color="auto"/>
                        <w:left w:val="none" w:sz="0" w:space="0" w:color="auto"/>
                        <w:bottom w:val="none" w:sz="0" w:space="0" w:color="auto"/>
                        <w:right w:val="none" w:sz="0" w:space="0" w:color="auto"/>
                      </w:divBdr>
                      <w:divsChild>
                        <w:div w:id="433670381">
                          <w:marLeft w:val="0"/>
                          <w:marRight w:val="0"/>
                          <w:marTop w:val="0"/>
                          <w:marBottom w:val="0"/>
                          <w:divBdr>
                            <w:top w:val="none" w:sz="0" w:space="0" w:color="auto"/>
                            <w:left w:val="none" w:sz="0" w:space="0" w:color="auto"/>
                            <w:bottom w:val="none" w:sz="0" w:space="0" w:color="auto"/>
                            <w:right w:val="none" w:sz="0" w:space="0" w:color="auto"/>
                          </w:divBdr>
                          <w:divsChild>
                            <w:div w:id="1749883876">
                              <w:marLeft w:val="0"/>
                              <w:marRight w:val="0"/>
                              <w:marTop w:val="0"/>
                              <w:marBottom w:val="0"/>
                              <w:divBdr>
                                <w:top w:val="none" w:sz="0" w:space="0" w:color="auto"/>
                                <w:left w:val="none" w:sz="0" w:space="0" w:color="auto"/>
                                <w:bottom w:val="none" w:sz="0" w:space="0" w:color="auto"/>
                                <w:right w:val="none" w:sz="0" w:space="0" w:color="auto"/>
                              </w:divBdr>
                            </w:div>
                          </w:divsChild>
                        </w:div>
                        <w:div w:id="781150640">
                          <w:marLeft w:val="0"/>
                          <w:marRight w:val="0"/>
                          <w:marTop w:val="0"/>
                          <w:marBottom w:val="0"/>
                          <w:divBdr>
                            <w:top w:val="none" w:sz="0" w:space="0" w:color="auto"/>
                            <w:left w:val="none" w:sz="0" w:space="0" w:color="auto"/>
                            <w:bottom w:val="none" w:sz="0" w:space="0" w:color="auto"/>
                            <w:right w:val="none" w:sz="0" w:space="0" w:color="auto"/>
                          </w:divBdr>
                          <w:divsChild>
                            <w:div w:id="1190486818">
                              <w:marLeft w:val="0"/>
                              <w:marRight w:val="0"/>
                              <w:marTop w:val="0"/>
                              <w:marBottom w:val="0"/>
                              <w:divBdr>
                                <w:top w:val="none" w:sz="0" w:space="0" w:color="auto"/>
                                <w:left w:val="none" w:sz="0" w:space="0" w:color="auto"/>
                                <w:bottom w:val="none" w:sz="0" w:space="0" w:color="auto"/>
                                <w:right w:val="none" w:sz="0" w:space="0" w:color="auto"/>
                              </w:divBdr>
                            </w:div>
                          </w:divsChild>
                        </w:div>
                        <w:div w:id="1487937570">
                          <w:marLeft w:val="0"/>
                          <w:marRight w:val="0"/>
                          <w:marTop w:val="0"/>
                          <w:marBottom w:val="0"/>
                          <w:divBdr>
                            <w:top w:val="none" w:sz="0" w:space="0" w:color="auto"/>
                            <w:left w:val="none" w:sz="0" w:space="0" w:color="auto"/>
                            <w:bottom w:val="none" w:sz="0" w:space="0" w:color="auto"/>
                            <w:right w:val="none" w:sz="0" w:space="0" w:color="auto"/>
                          </w:divBdr>
                          <w:divsChild>
                            <w:div w:id="84767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665683">
          <w:marLeft w:val="0"/>
          <w:marRight w:val="0"/>
          <w:marTop w:val="0"/>
          <w:marBottom w:val="0"/>
          <w:divBdr>
            <w:top w:val="none" w:sz="0" w:space="0" w:color="auto"/>
            <w:left w:val="none" w:sz="0" w:space="0" w:color="auto"/>
            <w:bottom w:val="none" w:sz="0" w:space="0" w:color="auto"/>
            <w:right w:val="none" w:sz="0" w:space="0" w:color="auto"/>
          </w:divBdr>
          <w:divsChild>
            <w:div w:id="2106606763">
              <w:marLeft w:val="0"/>
              <w:marRight w:val="0"/>
              <w:marTop w:val="0"/>
              <w:marBottom w:val="0"/>
              <w:divBdr>
                <w:top w:val="none" w:sz="0" w:space="0" w:color="auto"/>
                <w:left w:val="none" w:sz="0" w:space="0" w:color="auto"/>
                <w:bottom w:val="none" w:sz="0" w:space="0" w:color="auto"/>
                <w:right w:val="none" w:sz="0" w:space="0" w:color="auto"/>
              </w:divBdr>
            </w:div>
          </w:divsChild>
        </w:div>
        <w:div w:id="397437890">
          <w:marLeft w:val="0"/>
          <w:marRight w:val="0"/>
          <w:marTop w:val="0"/>
          <w:marBottom w:val="0"/>
          <w:divBdr>
            <w:top w:val="none" w:sz="0" w:space="0" w:color="auto"/>
            <w:left w:val="none" w:sz="0" w:space="0" w:color="auto"/>
            <w:bottom w:val="none" w:sz="0" w:space="0" w:color="auto"/>
            <w:right w:val="none" w:sz="0" w:space="0" w:color="auto"/>
          </w:divBdr>
          <w:divsChild>
            <w:div w:id="1859387870">
              <w:marLeft w:val="0"/>
              <w:marRight w:val="0"/>
              <w:marTop w:val="0"/>
              <w:marBottom w:val="0"/>
              <w:divBdr>
                <w:top w:val="none" w:sz="0" w:space="0" w:color="auto"/>
                <w:left w:val="none" w:sz="0" w:space="0" w:color="auto"/>
                <w:bottom w:val="none" w:sz="0" w:space="0" w:color="auto"/>
                <w:right w:val="none" w:sz="0" w:space="0" w:color="auto"/>
              </w:divBdr>
            </w:div>
          </w:divsChild>
        </w:div>
        <w:div w:id="449125812">
          <w:marLeft w:val="0"/>
          <w:marRight w:val="0"/>
          <w:marTop w:val="0"/>
          <w:marBottom w:val="0"/>
          <w:divBdr>
            <w:top w:val="none" w:sz="0" w:space="0" w:color="auto"/>
            <w:left w:val="none" w:sz="0" w:space="0" w:color="auto"/>
            <w:bottom w:val="none" w:sz="0" w:space="0" w:color="auto"/>
            <w:right w:val="none" w:sz="0" w:space="0" w:color="auto"/>
          </w:divBdr>
          <w:divsChild>
            <w:div w:id="492720421">
              <w:marLeft w:val="0"/>
              <w:marRight w:val="0"/>
              <w:marTop w:val="0"/>
              <w:marBottom w:val="0"/>
              <w:divBdr>
                <w:top w:val="none" w:sz="0" w:space="0" w:color="auto"/>
                <w:left w:val="none" w:sz="0" w:space="0" w:color="auto"/>
                <w:bottom w:val="none" w:sz="0" w:space="0" w:color="auto"/>
                <w:right w:val="none" w:sz="0" w:space="0" w:color="auto"/>
              </w:divBdr>
            </w:div>
          </w:divsChild>
        </w:div>
        <w:div w:id="1927877911">
          <w:marLeft w:val="0"/>
          <w:marRight w:val="0"/>
          <w:marTop w:val="0"/>
          <w:marBottom w:val="0"/>
          <w:divBdr>
            <w:top w:val="none" w:sz="0" w:space="0" w:color="auto"/>
            <w:left w:val="none" w:sz="0" w:space="0" w:color="auto"/>
            <w:bottom w:val="none" w:sz="0" w:space="0" w:color="auto"/>
            <w:right w:val="none" w:sz="0" w:space="0" w:color="auto"/>
          </w:divBdr>
          <w:divsChild>
            <w:div w:id="307175856">
              <w:marLeft w:val="0"/>
              <w:marRight w:val="0"/>
              <w:marTop w:val="0"/>
              <w:marBottom w:val="0"/>
              <w:divBdr>
                <w:top w:val="none" w:sz="0" w:space="0" w:color="auto"/>
                <w:left w:val="none" w:sz="0" w:space="0" w:color="auto"/>
                <w:bottom w:val="none" w:sz="0" w:space="0" w:color="auto"/>
                <w:right w:val="none" w:sz="0" w:space="0" w:color="auto"/>
              </w:divBdr>
            </w:div>
          </w:divsChild>
        </w:div>
        <w:div w:id="677391276">
          <w:marLeft w:val="0"/>
          <w:marRight w:val="0"/>
          <w:marTop w:val="0"/>
          <w:marBottom w:val="0"/>
          <w:divBdr>
            <w:top w:val="none" w:sz="0" w:space="0" w:color="auto"/>
            <w:left w:val="none" w:sz="0" w:space="0" w:color="auto"/>
            <w:bottom w:val="none" w:sz="0" w:space="0" w:color="auto"/>
            <w:right w:val="none" w:sz="0" w:space="0" w:color="auto"/>
          </w:divBdr>
          <w:divsChild>
            <w:div w:id="2035880218">
              <w:marLeft w:val="0"/>
              <w:marRight w:val="0"/>
              <w:marTop w:val="0"/>
              <w:marBottom w:val="0"/>
              <w:divBdr>
                <w:top w:val="none" w:sz="0" w:space="0" w:color="auto"/>
                <w:left w:val="none" w:sz="0" w:space="0" w:color="auto"/>
                <w:bottom w:val="none" w:sz="0" w:space="0" w:color="auto"/>
                <w:right w:val="none" w:sz="0" w:space="0" w:color="auto"/>
              </w:divBdr>
              <w:divsChild>
                <w:div w:id="1997953867">
                  <w:marLeft w:val="0"/>
                  <w:marRight w:val="0"/>
                  <w:marTop w:val="0"/>
                  <w:marBottom w:val="0"/>
                  <w:divBdr>
                    <w:top w:val="none" w:sz="0" w:space="0" w:color="auto"/>
                    <w:left w:val="none" w:sz="0" w:space="0" w:color="auto"/>
                    <w:bottom w:val="none" w:sz="0" w:space="0" w:color="auto"/>
                    <w:right w:val="none" w:sz="0" w:space="0" w:color="auto"/>
                  </w:divBdr>
                  <w:divsChild>
                    <w:div w:id="92096320">
                      <w:marLeft w:val="0"/>
                      <w:marRight w:val="0"/>
                      <w:marTop w:val="0"/>
                      <w:marBottom w:val="0"/>
                      <w:divBdr>
                        <w:top w:val="none" w:sz="0" w:space="0" w:color="auto"/>
                        <w:left w:val="none" w:sz="0" w:space="0" w:color="auto"/>
                        <w:bottom w:val="none" w:sz="0" w:space="0" w:color="auto"/>
                        <w:right w:val="none" w:sz="0" w:space="0" w:color="auto"/>
                      </w:divBdr>
                      <w:divsChild>
                        <w:div w:id="877662178">
                          <w:marLeft w:val="0"/>
                          <w:marRight w:val="0"/>
                          <w:marTop w:val="0"/>
                          <w:marBottom w:val="0"/>
                          <w:divBdr>
                            <w:top w:val="none" w:sz="0" w:space="0" w:color="auto"/>
                            <w:left w:val="none" w:sz="0" w:space="0" w:color="auto"/>
                            <w:bottom w:val="none" w:sz="0" w:space="0" w:color="auto"/>
                            <w:right w:val="none" w:sz="0" w:space="0" w:color="auto"/>
                          </w:divBdr>
                          <w:divsChild>
                            <w:div w:id="359861317">
                              <w:marLeft w:val="0"/>
                              <w:marRight w:val="0"/>
                              <w:marTop w:val="0"/>
                              <w:marBottom w:val="0"/>
                              <w:divBdr>
                                <w:top w:val="none" w:sz="0" w:space="0" w:color="auto"/>
                                <w:left w:val="none" w:sz="0" w:space="0" w:color="auto"/>
                                <w:bottom w:val="none" w:sz="0" w:space="0" w:color="auto"/>
                                <w:right w:val="none" w:sz="0" w:space="0" w:color="auto"/>
                              </w:divBdr>
                            </w:div>
                          </w:divsChild>
                        </w:div>
                        <w:div w:id="1037849540">
                          <w:marLeft w:val="0"/>
                          <w:marRight w:val="0"/>
                          <w:marTop w:val="0"/>
                          <w:marBottom w:val="0"/>
                          <w:divBdr>
                            <w:top w:val="none" w:sz="0" w:space="0" w:color="auto"/>
                            <w:left w:val="none" w:sz="0" w:space="0" w:color="auto"/>
                            <w:bottom w:val="none" w:sz="0" w:space="0" w:color="auto"/>
                            <w:right w:val="none" w:sz="0" w:space="0" w:color="auto"/>
                          </w:divBdr>
                          <w:divsChild>
                            <w:div w:id="1588230017">
                              <w:marLeft w:val="0"/>
                              <w:marRight w:val="0"/>
                              <w:marTop w:val="0"/>
                              <w:marBottom w:val="0"/>
                              <w:divBdr>
                                <w:top w:val="none" w:sz="0" w:space="0" w:color="auto"/>
                                <w:left w:val="none" w:sz="0" w:space="0" w:color="auto"/>
                                <w:bottom w:val="none" w:sz="0" w:space="0" w:color="auto"/>
                                <w:right w:val="none" w:sz="0" w:space="0" w:color="auto"/>
                              </w:divBdr>
                            </w:div>
                          </w:divsChild>
                        </w:div>
                        <w:div w:id="232856004">
                          <w:marLeft w:val="0"/>
                          <w:marRight w:val="0"/>
                          <w:marTop w:val="0"/>
                          <w:marBottom w:val="0"/>
                          <w:divBdr>
                            <w:top w:val="none" w:sz="0" w:space="0" w:color="auto"/>
                            <w:left w:val="none" w:sz="0" w:space="0" w:color="auto"/>
                            <w:bottom w:val="none" w:sz="0" w:space="0" w:color="auto"/>
                            <w:right w:val="none" w:sz="0" w:space="0" w:color="auto"/>
                          </w:divBdr>
                          <w:divsChild>
                            <w:div w:id="535657091">
                              <w:marLeft w:val="0"/>
                              <w:marRight w:val="0"/>
                              <w:marTop w:val="0"/>
                              <w:marBottom w:val="0"/>
                              <w:divBdr>
                                <w:top w:val="none" w:sz="0" w:space="0" w:color="auto"/>
                                <w:left w:val="none" w:sz="0" w:space="0" w:color="auto"/>
                                <w:bottom w:val="none" w:sz="0" w:space="0" w:color="auto"/>
                                <w:right w:val="none" w:sz="0" w:space="0" w:color="auto"/>
                              </w:divBdr>
                            </w:div>
                          </w:divsChild>
                        </w:div>
                        <w:div w:id="798110934">
                          <w:marLeft w:val="0"/>
                          <w:marRight w:val="0"/>
                          <w:marTop w:val="0"/>
                          <w:marBottom w:val="0"/>
                          <w:divBdr>
                            <w:top w:val="none" w:sz="0" w:space="0" w:color="auto"/>
                            <w:left w:val="none" w:sz="0" w:space="0" w:color="auto"/>
                            <w:bottom w:val="none" w:sz="0" w:space="0" w:color="auto"/>
                            <w:right w:val="none" w:sz="0" w:space="0" w:color="auto"/>
                          </w:divBdr>
                          <w:divsChild>
                            <w:div w:id="20965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160179">
          <w:marLeft w:val="0"/>
          <w:marRight w:val="0"/>
          <w:marTop w:val="0"/>
          <w:marBottom w:val="0"/>
          <w:divBdr>
            <w:top w:val="none" w:sz="0" w:space="0" w:color="auto"/>
            <w:left w:val="none" w:sz="0" w:space="0" w:color="auto"/>
            <w:bottom w:val="none" w:sz="0" w:space="0" w:color="auto"/>
            <w:right w:val="none" w:sz="0" w:space="0" w:color="auto"/>
          </w:divBdr>
          <w:divsChild>
            <w:div w:id="1672105380">
              <w:marLeft w:val="0"/>
              <w:marRight w:val="0"/>
              <w:marTop w:val="0"/>
              <w:marBottom w:val="0"/>
              <w:divBdr>
                <w:top w:val="none" w:sz="0" w:space="0" w:color="auto"/>
                <w:left w:val="none" w:sz="0" w:space="0" w:color="auto"/>
                <w:bottom w:val="none" w:sz="0" w:space="0" w:color="auto"/>
                <w:right w:val="none" w:sz="0" w:space="0" w:color="auto"/>
              </w:divBdr>
              <w:divsChild>
                <w:div w:id="152717763">
                  <w:marLeft w:val="0"/>
                  <w:marRight w:val="0"/>
                  <w:marTop w:val="0"/>
                  <w:marBottom w:val="0"/>
                  <w:divBdr>
                    <w:top w:val="none" w:sz="0" w:space="0" w:color="auto"/>
                    <w:left w:val="none" w:sz="0" w:space="0" w:color="auto"/>
                    <w:bottom w:val="none" w:sz="0" w:space="0" w:color="auto"/>
                    <w:right w:val="none" w:sz="0" w:space="0" w:color="auto"/>
                  </w:divBdr>
                  <w:divsChild>
                    <w:div w:id="65421757">
                      <w:marLeft w:val="0"/>
                      <w:marRight w:val="0"/>
                      <w:marTop w:val="0"/>
                      <w:marBottom w:val="0"/>
                      <w:divBdr>
                        <w:top w:val="none" w:sz="0" w:space="0" w:color="auto"/>
                        <w:left w:val="none" w:sz="0" w:space="0" w:color="auto"/>
                        <w:bottom w:val="none" w:sz="0" w:space="0" w:color="auto"/>
                        <w:right w:val="none" w:sz="0" w:space="0" w:color="auto"/>
                      </w:divBdr>
                      <w:divsChild>
                        <w:div w:id="6634975">
                          <w:marLeft w:val="0"/>
                          <w:marRight w:val="0"/>
                          <w:marTop w:val="0"/>
                          <w:marBottom w:val="0"/>
                          <w:divBdr>
                            <w:top w:val="none" w:sz="0" w:space="0" w:color="auto"/>
                            <w:left w:val="none" w:sz="0" w:space="0" w:color="auto"/>
                            <w:bottom w:val="none" w:sz="0" w:space="0" w:color="auto"/>
                            <w:right w:val="none" w:sz="0" w:space="0" w:color="auto"/>
                          </w:divBdr>
                          <w:divsChild>
                            <w:div w:id="134176995">
                              <w:marLeft w:val="0"/>
                              <w:marRight w:val="0"/>
                              <w:marTop w:val="0"/>
                              <w:marBottom w:val="0"/>
                              <w:divBdr>
                                <w:top w:val="none" w:sz="0" w:space="0" w:color="auto"/>
                                <w:left w:val="none" w:sz="0" w:space="0" w:color="auto"/>
                                <w:bottom w:val="none" w:sz="0" w:space="0" w:color="auto"/>
                                <w:right w:val="none" w:sz="0" w:space="0" w:color="auto"/>
                              </w:divBdr>
                            </w:div>
                          </w:divsChild>
                        </w:div>
                        <w:div w:id="2032218144">
                          <w:marLeft w:val="0"/>
                          <w:marRight w:val="0"/>
                          <w:marTop w:val="0"/>
                          <w:marBottom w:val="0"/>
                          <w:divBdr>
                            <w:top w:val="none" w:sz="0" w:space="0" w:color="auto"/>
                            <w:left w:val="none" w:sz="0" w:space="0" w:color="auto"/>
                            <w:bottom w:val="none" w:sz="0" w:space="0" w:color="auto"/>
                            <w:right w:val="none" w:sz="0" w:space="0" w:color="auto"/>
                          </w:divBdr>
                          <w:divsChild>
                            <w:div w:id="955674735">
                              <w:marLeft w:val="0"/>
                              <w:marRight w:val="0"/>
                              <w:marTop w:val="0"/>
                              <w:marBottom w:val="0"/>
                              <w:divBdr>
                                <w:top w:val="none" w:sz="0" w:space="0" w:color="auto"/>
                                <w:left w:val="none" w:sz="0" w:space="0" w:color="auto"/>
                                <w:bottom w:val="none" w:sz="0" w:space="0" w:color="auto"/>
                                <w:right w:val="none" w:sz="0" w:space="0" w:color="auto"/>
                              </w:divBdr>
                            </w:div>
                          </w:divsChild>
                        </w:div>
                        <w:div w:id="260072295">
                          <w:marLeft w:val="0"/>
                          <w:marRight w:val="0"/>
                          <w:marTop w:val="0"/>
                          <w:marBottom w:val="0"/>
                          <w:divBdr>
                            <w:top w:val="none" w:sz="0" w:space="0" w:color="auto"/>
                            <w:left w:val="none" w:sz="0" w:space="0" w:color="auto"/>
                            <w:bottom w:val="none" w:sz="0" w:space="0" w:color="auto"/>
                            <w:right w:val="none" w:sz="0" w:space="0" w:color="auto"/>
                          </w:divBdr>
                          <w:divsChild>
                            <w:div w:id="114512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069946">
          <w:marLeft w:val="0"/>
          <w:marRight w:val="0"/>
          <w:marTop w:val="0"/>
          <w:marBottom w:val="0"/>
          <w:divBdr>
            <w:top w:val="none" w:sz="0" w:space="0" w:color="auto"/>
            <w:left w:val="none" w:sz="0" w:space="0" w:color="auto"/>
            <w:bottom w:val="none" w:sz="0" w:space="0" w:color="auto"/>
            <w:right w:val="none" w:sz="0" w:space="0" w:color="auto"/>
          </w:divBdr>
          <w:divsChild>
            <w:div w:id="608661241">
              <w:marLeft w:val="0"/>
              <w:marRight w:val="0"/>
              <w:marTop w:val="0"/>
              <w:marBottom w:val="0"/>
              <w:divBdr>
                <w:top w:val="none" w:sz="0" w:space="0" w:color="auto"/>
                <w:left w:val="none" w:sz="0" w:space="0" w:color="auto"/>
                <w:bottom w:val="none" w:sz="0" w:space="0" w:color="auto"/>
                <w:right w:val="none" w:sz="0" w:space="0" w:color="auto"/>
              </w:divBdr>
            </w:div>
          </w:divsChild>
        </w:div>
        <w:div w:id="1116751784">
          <w:marLeft w:val="0"/>
          <w:marRight w:val="0"/>
          <w:marTop w:val="0"/>
          <w:marBottom w:val="0"/>
          <w:divBdr>
            <w:top w:val="none" w:sz="0" w:space="0" w:color="auto"/>
            <w:left w:val="none" w:sz="0" w:space="0" w:color="auto"/>
            <w:bottom w:val="none" w:sz="0" w:space="0" w:color="auto"/>
            <w:right w:val="none" w:sz="0" w:space="0" w:color="auto"/>
          </w:divBdr>
          <w:divsChild>
            <w:div w:id="662005202">
              <w:marLeft w:val="0"/>
              <w:marRight w:val="0"/>
              <w:marTop w:val="0"/>
              <w:marBottom w:val="0"/>
              <w:divBdr>
                <w:top w:val="none" w:sz="0" w:space="0" w:color="auto"/>
                <w:left w:val="none" w:sz="0" w:space="0" w:color="auto"/>
                <w:bottom w:val="none" w:sz="0" w:space="0" w:color="auto"/>
                <w:right w:val="none" w:sz="0" w:space="0" w:color="auto"/>
              </w:divBdr>
            </w:div>
          </w:divsChild>
        </w:div>
        <w:div w:id="501042858">
          <w:marLeft w:val="0"/>
          <w:marRight w:val="0"/>
          <w:marTop w:val="0"/>
          <w:marBottom w:val="0"/>
          <w:divBdr>
            <w:top w:val="none" w:sz="0" w:space="0" w:color="auto"/>
            <w:left w:val="none" w:sz="0" w:space="0" w:color="auto"/>
            <w:bottom w:val="none" w:sz="0" w:space="0" w:color="auto"/>
            <w:right w:val="none" w:sz="0" w:space="0" w:color="auto"/>
          </w:divBdr>
          <w:divsChild>
            <w:div w:id="209344996">
              <w:marLeft w:val="0"/>
              <w:marRight w:val="0"/>
              <w:marTop w:val="0"/>
              <w:marBottom w:val="0"/>
              <w:divBdr>
                <w:top w:val="none" w:sz="0" w:space="0" w:color="auto"/>
                <w:left w:val="none" w:sz="0" w:space="0" w:color="auto"/>
                <w:bottom w:val="none" w:sz="0" w:space="0" w:color="auto"/>
                <w:right w:val="none" w:sz="0" w:space="0" w:color="auto"/>
              </w:divBdr>
            </w:div>
          </w:divsChild>
        </w:div>
        <w:div w:id="982197270">
          <w:marLeft w:val="0"/>
          <w:marRight w:val="0"/>
          <w:marTop w:val="0"/>
          <w:marBottom w:val="0"/>
          <w:divBdr>
            <w:top w:val="none" w:sz="0" w:space="0" w:color="auto"/>
            <w:left w:val="none" w:sz="0" w:space="0" w:color="auto"/>
            <w:bottom w:val="none" w:sz="0" w:space="0" w:color="auto"/>
            <w:right w:val="none" w:sz="0" w:space="0" w:color="auto"/>
          </w:divBdr>
          <w:divsChild>
            <w:div w:id="1886987835">
              <w:marLeft w:val="0"/>
              <w:marRight w:val="0"/>
              <w:marTop w:val="0"/>
              <w:marBottom w:val="0"/>
              <w:divBdr>
                <w:top w:val="none" w:sz="0" w:space="0" w:color="auto"/>
                <w:left w:val="none" w:sz="0" w:space="0" w:color="auto"/>
                <w:bottom w:val="none" w:sz="0" w:space="0" w:color="auto"/>
                <w:right w:val="none" w:sz="0" w:space="0" w:color="auto"/>
              </w:divBdr>
            </w:div>
          </w:divsChild>
        </w:div>
        <w:div w:id="363284982">
          <w:marLeft w:val="0"/>
          <w:marRight w:val="0"/>
          <w:marTop w:val="0"/>
          <w:marBottom w:val="0"/>
          <w:divBdr>
            <w:top w:val="none" w:sz="0" w:space="0" w:color="auto"/>
            <w:left w:val="none" w:sz="0" w:space="0" w:color="auto"/>
            <w:bottom w:val="none" w:sz="0" w:space="0" w:color="auto"/>
            <w:right w:val="none" w:sz="0" w:space="0" w:color="auto"/>
          </w:divBdr>
          <w:divsChild>
            <w:div w:id="1246190325">
              <w:marLeft w:val="0"/>
              <w:marRight w:val="0"/>
              <w:marTop w:val="0"/>
              <w:marBottom w:val="0"/>
              <w:divBdr>
                <w:top w:val="none" w:sz="0" w:space="0" w:color="auto"/>
                <w:left w:val="none" w:sz="0" w:space="0" w:color="auto"/>
                <w:bottom w:val="none" w:sz="0" w:space="0" w:color="auto"/>
                <w:right w:val="none" w:sz="0" w:space="0" w:color="auto"/>
              </w:divBdr>
              <w:divsChild>
                <w:div w:id="1357078617">
                  <w:marLeft w:val="0"/>
                  <w:marRight w:val="0"/>
                  <w:marTop w:val="0"/>
                  <w:marBottom w:val="0"/>
                  <w:divBdr>
                    <w:top w:val="none" w:sz="0" w:space="0" w:color="auto"/>
                    <w:left w:val="none" w:sz="0" w:space="0" w:color="auto"/>
                    <w:bottom w:val="none" w:sz="0" w:space="0" w:color="auto"/>
                    <w:right w:val="none" w:sz="0" w:space="0" w:color="auto"/>
                  </w:divBdr>
                  <w:divsChild>
                    <w:div w:id="213469701">
                      <w:marLeft w:val="0"/>
                      <w:marRight w:val="0"/>
                      <w:marTop w:val="0"/>
                      <w:marBottom w:val="0"/>
                      <w:divBdr>
                        <w:top w:val="none" w:sz="0" w:space="0" w:color="auto"/>
                        <w:left w:val="none" w:sz="0" w:space="0" w:color="auto"/>
                        <w:bottom w:val="none" w:sz="0" w:space="0" w:color="auto"/>
                        <w:right w:val="none" w:sz="0" w:space="0" w:color="auto"/>
                      </w:divBdr>
                      <w:divsChild>
                        <w:div w:id="1839611400">
                          <w:marLeft w:val="0"/>
                          <w:marRight w:val="0"/>
                          <w:marTop w:val="0"/>
                          <w:marBottom w:val="0"/>
                          <w:divBdr>
                            <w:top w:val="none" w:sz="0" w:space="0" w:color="auto"/>
                            <w:left w:val="none" w:sz="0" w:space="0" w:color="auto"/>
                            <w:bottom w:val="none" w:sz="0" w:space="0" w:color="auto"/>
                            <w:right w:val="none" w:sz="0" w:space="0" w:color="auto"/>
                          </w:divBdr>
                          <w:divsChild>
                            <w:div w:id="1612395740">
                              <w:marLeft w:val="0"/>
                              <w:marRight w:val="0"/>
                              <w:marTop w:val="0"/>
                              <w:marBottom w:val="0"/>
                              <w:divBdr>
                                <w:top w:val="none" w:sz="0" w:space="0" w:color="auto"/>
                                <w:left w:val="none" w:sz="0" w:space="0" w:color="auto"/>
                                <w:bottom w:val="none" w:sz="0" w:space="0" w:color="auto"/>
                                <w:right w:val="none" w:sz="0" w:space="0" w:color="auto"/>
                              </w:divBdr>
                            </w:div>
                          </w:divsChild>
                        </w:div>
                        <w:div w:id="713116786">
                          <w:marLeft w:val="0"/>
                          <w:marRight w:val="0"/>
                          <w:marTop w:val="0"/>
                          <w:marBottom w:val="0"/>
                          <w:divBdr>
                            <w:top w:val="none" w:sz="0" w:space="0" w:color="auto"/>
                            <w:left w:val="none" w:sz="0" w:space="0" w:color="auto"/>
                            <w:bottom w:val="none" w:sz="0" w:space="0" w:color="auto"/>
                            <w:right w:val="none" w:sz="0" w:space="0" w:color="auto"/>
                          </w:divBdr>
                          <w:divsChild>
                            <w:div w:id="1529945945">
                              <w:marLeft w:val="0"/>
                              <w:marRight w:val="0"/>
                              <w:marTop w:val="0"/>
                              <w:marBottom w:val="0"/>
                              <w:divBdr>
                                <w:top w:val="none" w:sz="0" w:space="0" w:color="auto"/>
                                <w:left w:val="none" w:sz="0" w:space="0" w:color="auto"/>
                                <w:bottom w:val="none" w:sz="0" w:space="0" w:color="auto"/>
                                <w:right w:val="none" w:sz="0" w:space="0" w:color="auto"/>
                              </w:divBdr>
                            </w:div>
                          </w:divsChild>
                        </w:div>
                        <w:div w:id="849561893">
                          <w:marLeft w:val="0"/>
                          <w:marRight w:val="0"/>
                          <w:marTop w:val="0"/>
                          <w:marBottom w:val="0"/>
                          <w:divBdr>
                            <w:top w:val="none" w:sz="0" w:space="0" w:color="auto"/>
                            <w:left w:val="none" w:sz="0" w:space="0" w:color="auto"/>
                            <w:bottom w:val="none" w:sz="0" w:space="0" w:color="auto"/>
                            <w:right w:val="none" w:sz="0" w:space="0" w:color="auto"/>
                          </w:divBdr>
                          <w:divsChild>
                            <w:div w:id="1418860934">
                              <w:marLeft w:val="0"/>
                              <w:marRight w:val="0"/>
                              <w:marTop w:val="0"/>
                              <w:marBottom w:val="0"/>
                              <w:divBdr>
                                <w:top w:val="none" w:sz="0" w:space="0" w:color="auto"/>
                                <w:left w:val="none" w:sz="0" w:space="0" w:color="auto"/>
                                <w:bottom w:val="none" w:sz="0" w:space="0" w:color="auto"/>
                                <w:right w:val="none" w:sz="0" w:space="0" w:color="auto"/>
                              </w:divBdr>
                            </w:div>
                          </w:divsChild>
                        </w:div>
                        <w:div w:id="1669553328">
                          <w:marLeft w:val="0"/>
                          <w:marRight w:val="0"/>
                          <w:marTop w:val="0"/>
                          <w:marBottom w:val="0"/>
                          <w:divBdr>
                            <w:top w:val="none" w:sz="0" w:space="0" w:color="auto"/>
                            <w:left w:val="none" w:sz="0" w:space="0" w:color="auto"/>
                            <w:bottom w:val="none" w:sz="0" w:space="0" w:color="auto"/>
                            <w:right w:val="none" w:sz="0" w:space="0" w:color="auto"/>
                          </w:divBdr>
                          <w:divsChild>
                            <w:div w:id="500436335">
                              <w:marLeft w:val="0"/>
                              <w:marRight w:val="0"/>
                              <w:marTop w:val="0"/>
                              <w:marBottom w:val="0"/>
                              <w:divBdr>
                                <w:top w:val="none" w:sz="0" w:space="0" w:color="auto"/>
                                <w:left w:val="none" w:sz="0" w:space="0" w:color="auto"/>
                                <w:bottom w:val="none" w:sz="0" w:space="0" w:color="auto"/>
                                <w:right w:val="none" w:sz="0" w:space="0" w:color="auto"/>
                              </w:divBdr>
                            </w:div>
                          </w:divsChild>
                        </w:div>
                        <w:div w:id="1042638161">
                          <w:marLeft w:val="0"/>
                          <w:marRight w:val="0"/>
                          <w:marTop w:val="0"/>
                          <w:marBottom w:val="0"/>
                          <w:divBdr>
                            <w:top w:val="none" w:sz="0" w:space="0" w:color="auto"/>
                            <w:left w:val="none" w:sz="0" w:space="0" w:color="auto"/>
                            <w:bottom w:val="none" w:sz="0" w:space="0" w:color="auto"/>
                            <w:right w:val="none" w:sz="0" w:space="0" w:color="auto"/>
                          </w:divBdr>
                          <w:divsChild>
                            <w:div w:id="1951431326">
                              <w:marLeft w:val="0"/>
                              <w:marRight w:val="0"/>
                              <w:marTop w:val="0"/>
                              <w:marBottom w:val="0"/>
                              <w:divBdr>
                                <w:top w:val="none" w:sz="0" w:space="0" w:color="auto"/>
                                <w:left w:val="none" w:sz="0" w:space="0" w:color="auto"/>
                                <w:bottom w:val="none" w:sz="0" w:space="0" w:color="auto"/>
                                <w:right w:val="none" w:sz="0" w:space="0" w:color="auto"/>
                              </w:divBdr>
                            </w:div>
                          </w:divsChild>
                        </w:div>
                        <w:div w:id="1442916642">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
                          </w:divsChild>
                        </w:div>
                        <w:div w:id="1050618613">
                          <w:marLeft w:val="0"/>
                          <w:marRight w:val="0"/>
                          <w:marTop w:val="0"/>
                          <w:marBottom w:val="0"/>
                          <w:divBdr>
                            <w:top w:val="none" w:sz="0" w:space="0" w:color="auto"/>
                            <w:left w:val="none" w:sz="0" w:space="0" w:color="auto"/>
                            <w:bottom w:val="none" w:sz="0" w:space="0" w:color="auto"/>
                            <w:right w:val="none" w:sz="0" w:space="0" w:color="auto"/>
                          </w:divBdr>
                          <w:divsChild>
                            <w:div w:id="50806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7238485">
          <w:marLeft w:val="0"/>
          <w:marRight w:val="0"/>
          <w:marTop w:val="0"/>
          <w:marBottom w:val="0"/>
          <w:divBdr>
            <w:top w:val="none" w:sz="0" w:space="0" w:color="auto"/>
            <w:left w:val="none" w:sz="0" w:space="0" w:color="auto"/>
            <w:bottom w:val="none" w:sz="0" w:space="0" w:color="auto"/>
            <w:right w:val="none" w:sz="0" w:space="0" w:color="auto"/>
          </w:divBdr>
          <w:divsChild>
            <w:div w:id="1545825958">
              <w:marLeft w:val="0"/>
              <w:marRight w:val="0"/>
              <w:marTop w:val="0"/>
              <w:marBottom w:val="0"/>
              <w:divBdr>
                <w:top w:val="none" w:sz="0" w:space="0" w:color="auto"/>
                <w:left w:val="none" w:sz="0" w:space="0" w:color="auto"/>
                <w:bottom w:val="none" w:sz="0" w:space="0" w:color="auto"/>
                <w:right w:val="none" w:sz="0" w:space="0" w:color="auto"/>
              </w:divBdr>
              <w:divsChild>
                <w:div w:id="1540783379">
                  <w:marLeft w:val="0"/>
                  <w:marRight w:val="0"/>
                  <w:marTop w:val="0"/>
                  <w:marBottom w:val="0"/>
                  <w:divBdr>
                    <w:top w:val="none" w:sz="0" w:space="0" w:color="auto"/>
                    <w:left w:val="none" w:sz="0" w:space="0" w:color="auto"/>
                    <w:bottom w:val="none" w:sz="0" w:space="0" w:color="auto"/>
                    <w:right w:val="none" w:sz="0" w:space="0" w:color="auto"/>
                  </w:divBdr>
                  <w:divsChild>
                    <w:div w:id="1729569997">
                      <w:marLeft w:val="0"/>
                      <w:marRight w:val="0"/>
                      <w:marTop w:val="0"/>
                      <w:marBottom w:val="0"/>
                      <w:divBdr>
                        <w:top w:val="none" w:sz="0" w:space="0" w:color="auto"/>
                        <w:left w:val="none" w:sz="0" w:space="0" w:color="auto"/>
                        <w:bottom w:val="none" w:sz="0" w:space="0" w:color="auto"/>
                        <w:right w:val="none" w:sz="0" w:space="0" w:color="auto"/>
                      </w:divBdr>
                      <w:divsChild>
                        <w:div w:id="186526898">
                          <w:marLeft w:val="0"/>
                          <w:marRight w:val="0"/>
                          <w:marTop w:val="0"/>
                          <w:marBottom w:val="0"/>
                          <w:divBdr>
                            <w:top w:val="none" w:sz="0" w:space="0" w:color="auto"/>
                            <w:left w:val="none" w:sz="0" w:space="0" w:color="auto"/>
                            <w:bottom w:val="none" w:sz="0" w:space="0" w:color="auto"/>
                            <w:right w:val="none" w:sz="0" w:space="0" w:color="auto"/>
                          </w:divBdr>
                          <w:divsChild>
                            <w:div w:id="1442921109">
                              <w:marLeft w:val="0"/>
                              <w:marRight w:val="0"/>
                              <w:marTop w:val="0"/>
                              <w:marBottom w:val="0"/>
                              <w:divBdr>
                                <w:top w:val="none" w:sz="0" w:space="0" w:color="auto"/>
                                <w:left w:val="none" w:sz="0" w:space="0" w:color="auto"/>
                                <w:bottom w:val="none" w:sz="0" w:space="0" w:color="auto"/>
                                <w:right w:val="none" w:sz="0" w:space="0" w:color="auto"/>
                              </w:divBdr>
                              <w:divsChild>
                                <w:div w:id="1457680447">
                                  <w:marLeft w:val="0"/>
                                  <w:marRight w:val="0"/>
                                  <w:marTop w:val="0"/>
                                  <w:marBottom w:val="0"/>
                                  <w:divBdr>
                                    <w:top w:val="none" w:sz="0" w:space="0" w:color="auto"/>
                                    <w:left w:val="none" w:sz="0" w:space="0" w:color="auto"/>
                                    <w:bottom w:val="none" w:sz="0" w:space="0" w:color="auto"/>
                                    <w:right w:val="none" w:sz="0" w:space="0" w:color="auto"/>
                                  </w:divBdr>
                                  <w:divsChild>
                                    <w:div w:id="1517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172708">
                          <w:marLeft w:val="0"/>
                          <w:marRight w:val="0"/>
                          <w:marTop w:val="0"/>
                          <w:marBottom w:val="0"/>
                          <w:divBdr>
                            <w:top w:val="none" w:sz="0" w:space="0" w:color="auto"/>
                            <w:left w:val="none" w:sz="0" w:space="0" w:color="auto"/>
                            <w:bottom w:val="none" w:sz="0" w:space="0" w:color="auto"/>
                            <w:right w:val="none" w:sz="0" w:space="0" w:color="auto"/>
                          </w:divBdr>
                          <w:divsChild>
                            <w:div w:id="761142252">
                              <w:marLeft w:val="0"/>
                              <w:marRight w:val="0"/>
                              <w:marTop w:val="0"/>
                              <w:marBottom w:val="0"/>
                              <w:divBdr>
                                <w:top w:val="none" w:sz="0" w:space="0" w:color="auto"/>
                                <w:left w:val="none" w:sz="0" w:space="0" w:color="auto"/>
                                <w:bottom w:val="none" w:sz="0" w:space="0" w:color="auto"/>
                                <w:right w:val="none" w:sz="0" w:space="0" w:color="auto"/>
                              </w:divBdr>
                            </w:div>
                          </w:divsChild>
                        </w:div>
                        <w:div w:id="1469005911">
                          <w:marLeft w:val="0"/>
                          <w:marRight w:val="0"/>
                          <w:marTop w:val="0"/>
                          <w:marBottom w:val="0"/>
                          <w:divBdr>
                            <w:top w:val="none" w:sz="0" w:space="0" w:color="auto"/>
                            <w:left w:val="none" w:sz="0" w:space="0" w:color="auto"/>
                            <w:bottom w:val="none" w:sz="0" w:space="0" w:color="auto"/>
                            <w:right w:val="none" w:sz="0" w:space="0" w:color="auto"/>
                          </w:divBdr>
                          <w:divsChild>
                            <w:div w:id="97244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337132">
          <w:marLeft w:val="0"/>
          <w:marRight w:val="0"/>
          <w:marTop w:val="0"/>
          <w:marBottom w:val="0"/>
          <w:divBdr>
            <w:top w:val="none" w:sz="0" w:space="0" w:color="auto"/>
            <w:left w:val="none" w:sz="0" w:space="0" w:color="auto"/>
            <w:bottom w:val="none" w:sz="0" w:space="0" w:color="auto"/>
            <w:right w:val="none" w:sz="0" w:space="0" w:color="auto"/>
          </w:divBdr>
          <w:divsChild>
            <w:div w:id="835653951">
              <w:marLeft w:val="0"/>
              <w:marRight w:val="0"/>
              <w:marTop w:val="0"/>
              <w:marBottom w:val="0"/>
              <w:divBdr>
                <w:top w:val="none" w:sz="0" w:space="0" w:color="auto"/>
                <w:left w:val="none" w:sz="0" w:space="0" w:color="auto"/>
                <w:bottom w:val="none" w:sz="0" w:space="0" w:color="auto"/>
                <w:right w:val="none" w:sz="0" w:space="0" w:color="auto"/>
              </w:divBdr>
              <w:divsChild>
                <w:div w:id="58596162">
                  <w:marLeft w:val="0"/>
                  <w:marRight w:val="0"/>
                  <w:marTop w:val="0"/>
                  <w:marBottom w:val="0"/>
                  <w:divBdr>
                    <w:top w:val="none" w:sz="0" w:space="0" w:color="auto"/>
                    <w:left w:val="none" w:sz="0" w:space="0" w:color="auto"/>
                    <w:bottom w:val="none" w:sz="0" w:space="0" w:color="auto"/>
                    <w:right w:val="none" w:sz="0" w:space="0" w:color="auto"/>
                  </w:divBdr>
                  <w:divsChild>
                    <w:div w:id="742874662">
                      <w:marLeft w:val="0"/>
                      <w:marRight w:val="0"/>
                      <w:marTop w:val="0"/>
                      <w:marBottom w:val="0"/>
                      <w:divBdr>
                        <w:top w:val="none" w:sz="0" w:space="0" w:color="auto"/>
                        <w:left w:val="none" w:sz="0" w:space="0" w:color="auto"/>
                        <w:bottom w:val="none" w:sz="0" w:space="0" w:color="auto"/>
                        <w:right w:val="none" w:sz="0" w:space="0" w:color="auto"/>
                      </w:divBdr>
                      <w:divsChild>
                        <w:div w:id="468984229">
                          <w:marLeft w:val="0"/>
                          <w:marRight w:val="0"/>
                          <w:marTop w:val="0"/>
                          <w:marBottom w:val="0"/>
                          <w:divBdr>
                            <w:top w:val="none" w:sz="0" w:space="0" w:color="auto"/>
                            <w:left w:val="none" w:sz="0" w:space="0" w:color="auto"/>
                            <w:bottom w:val="none" w:sz="0" w:space="0" w:color="auto"/>
                            <w:right w:val="none" w:sz="0" w:space="0" w:color="auto"/>
                          </w:divBdr>
                          <w:divsChild>
                            <w:div w:id="1190264853">
                              <w:marLeft w:val="0"/>
                              <w:marRight w:val="0"/>
                              <w:marTop w:val="0"/>
                              <w:marBottom w:val="0"/>
                              <w:divBdr>
                                <w:top w:val="none" w:sz="0" w:space="0" w:color="auto"/>
                                <w:left w:val="none" w:sz="0" w:space="0" w:color="auto"/>
                                <w:bottom w:val="none" w:sz="0" w:space="0" w:color="auto"/>
                                <w:right w:val="none" w:sz="0" w:space="0" w:color="auto"/>
                              </w:divBdr>
                              <w:divsChild>
                                <w:div w:id="692339255">
                                  <w:marLeft w:val="0"/>
                                  <w:marRight w:val="0"/>
                                  <w:marTop w:val="0"/>
                                  <w:marBottom w:val="0"/>
                                  <w:divBdr>
                                    <w:top w:val="none" w:sz="0" w:space="0" w:color="auto"/>
                                    <w:left w:val="none" w:sz="0" w:space="0" w:color="auto"/>
                                    <w:bottom w:val="none" w:sz="0" w:space="0" w:color="auto"/>
                                    <w:right w:val="none" w:sz="0" w:space="0" w:color="auto"/>
                                  </w:divBdr>
                                  <w:divsChild>
                                    <w:div w:id="167923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26261">
                          <w:marLeft w:val="0"/>
                          <w:marRight w:val="0"/>
                          <w:marTop w:val="0"/>
                          <w:marBottom w:val="0"/>
                          <w:divBdr>
                            <w:top w:val="none" w:sz="0" w:space="0" w:color="auto"/>
                            <w:left w:val="none" w:sz="0" w:space="0" w:color="auto"/>
                            <w:bottom w:val="none" w:sz="0" w:space="0" w:color="auto"/>
                            <w:right w:val="none" w:sz="0" w:space="0" w:color="auto"/>
                          </w:divBdr>
                          <w:divsChild>
                            <w:div w:id="1323002663">
                              <w:marLeft w:val="0"/>
                              <w:marRight w:val="0"/>
                              <w:marTop w:val="0"/>
                              <w:marBottom w:val="0"/>
                              <w:divBdr>
                                <w:top w:val="none" w:sz="0" w:space="0" w:color="auto"/>
                                <w:left w:val="none" w:sz="0" w:space="0" w:color="auto"/>
                                <w:bottom w:val="none" w:sz="0" w:space="0" w:color="auto"/>
                                <w:right w:val="none" w:sz="0" w:space="0" w:color="auto"/>
                              </w:divBdr>
                            </w:div>
                          </w:divsChild>
                        </w:div>
                        <w:div w:id="740296861">
                          <w:marLeft w:val="0"/>
                          <w:marRight w:val="0"/>
                          <w:marTop w:val="0"/>
                          <w:marBottom w:val="0"/>
                          <w:divBdr>
                            <w:top w:val="none" w:sz="0" w:space="0" w:color="auto"/>
                            <w:left w:val="none" w:sz="0" w:space="0" w:color="auto"/>
                            <w:bottom w:val="none" w:sz="0" w:space="0" w:color="auto"/>
                            <w:right w:val="none" w:sz="0" w:space="0" w:color="auto"/>
                          </w:divBdr>
                          <w:divsChild>
                            <w:div w:id="1743335011">
                              <w:marLeft w:val="0"/>
                              <w:marRight w:val="0"/>
                              <w:marTop w:val="0"/>
                              <w:marBottom w:val="0"/>
                              <w:divBdr>
                                <w:top w:val="none" w:sz="0" w:space="0" w:color="auto"/>
                                <w:left w:val="none" w:sz="0" w:space="0" w:color="auto"/>
                                <w:bottom w:val="none" w:sz="0" w:space="0" w:color="auto"/>
                                <w:right w:val="none" w:sz="0" w:space="0" w:color="auto"/>
                              </w:divBdr>
                            </w:div>
                          </w:divsChild>
                        </w:div>
                        <w:div w:id="1928464644">
                          <w:marLeft w:val="0"/>
                          <w:marRight w:val="0"/>
                          <w:marTop w:val="0"/>
                          <w:marBottom w:val="0"/>
                          <w:divBdr>
                            <w:top w:val="none" w:sz="0" w:space="0" w:color="auto"/>
                            <w:left w:val="none" w:sz="0" w:space="0" w:color="auto"/>
                            <w:bottom w:val="none" w:sz="0" w:space="0" w:color="auto"/>
                            <w:right w:val="none" w:sz="0" w:space="0" w:color="auto"/>
                          </w:divBdr>
                          <w:divsChild>
                            <w:div w:id="1788426047">
                              <w:marLeft w:val="0"/>
                              <w:marRight w:val="0"/>
                              <w:marTop w:val="0"/>
                              <w:marBottom w:val="0"/>
                              <w:divBdr>
                                <w:top w:val="none" w:sz="0" w:space="0" w:color="auto"/>
                                <w:left w:val="none" w:sz="0" w:space="0" w:color="auto"/>
                                <w:bottom w:val="none" w:sz="0" w:space="0" w:color="auto"/>
                                <w:right w:val="none" w:sz="0" w:space="0" w:color="auto"/>
                              </w:divBdr>
                            </w:div>
                          </w:divsChild>
                        </w:div>
                        <w:div w:id="985403387">
                          <w:marLeft w:val="0"/>
                          <w:marRight w:val="0"/>
                          <w:marTop w:val="0"/>
                          <w:marBottom w:val="0"/>
                          <w:divBdr>
                            <w:top w:val="none" w:sz="0" w:space="0" w:color="auto"/>
                            <w:left w:val="none" w:sz="0" w:space="0" w:color="auto"/>
                            <w:bottom w:val="none" w:sz="0" w:space="0" w:color="auto"/>
                            <w:right w:val="none" w:sz="0" w:space="0" w:color="auto"/>
                          </w:divBdr>
                          <w:divsChild>
                            <w:div w:id="18776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552195">
          <w:marLeft w:val="0"/>
          <w:marRight w:val="0"/>
          <w:marTop w:val="0"/>
          <w:marBottom w:val="0"/>
          <w:divBdr>
            <w:top w:val="none" w:sz="0" w:space="0" w:color="auto"/>
            <w:left w:val="none" w:sz="0" w:space="0" w:color="auto"/>
            <w:bottom w:val="none" w:sz="0" w:space="0" w:color="auto"/>
            <w:right w:val="none" w:sz="0" w:space="0" w:color="auto"/>
          </w:divBdr>
          <w:divsChild>
            <w:div w:id="476841482">
              <w:marLeft w:val="0"/>
              <w:marRight w:val="0"/>
              <w:marTop w:val="0"/>
              <w:marBottom w:val="0"/>
              <w:divBdr>
                <w:top w:val="none" w:sz="0" w:space="0" w:color="auto"/>
                <w:left w:val="none" w:sz="0" w:space="0" w:color="auto"/>
                <w:bottom w:val="none" w:sz="0" w:space="0" w:color="auto"/>
                <w:right w:val="none" w:sz="0" w:space="0" w:color="auto"/>
              </w:divBdr>
              <w:divsChild>
                <w:div w:id="974143446">
                  <w:marLeft w:val="0"/>
                  <w:marRight w:val="0"/>
                  <w:marTop w:val="0"/>
                  <w:marBottom w:val="0"/>
                  <w:divBdr>
                    <w:top w:val="none" w:sz="0" w:space="0" w:color="auto"/>
                    <w:left w:val="none" w:sz="0" w:space="0" w:color="auto"/>
                    <w:bottom w:val="none" w:sz="0" w:space="0" w:color="auto"/>
                    <w:right w:val="none" w:sz="0" w:space="0" w:color="auto"/>
                  </w:divBdr>
                  <w:divsChild>
                    <w:div w:id="1404134769">
                      <w:marLeft w:val="0"/>
                      <w:marRight w:val="0"/>
                      <w:marTop w:val="0"/>
                      <w:marBottom w:val="0"/>
                      <w:divBdr>
                        <w:top w:val="none" w:sz="0" w:space="0" w:color="auto"/>
                        <w:left w:val="none" w:sz="0" w:space="0" w:color="auto"/>
                        <w:bottom w:val="none" w:sz="0" w:space="0" w:color="auto"/>
                        <w:right w:val="none" w:sz="0" w:space="0" w:color="auto"/>
                      </w:divBdr>
                      <w:divsChild>
                        <w:div w:id="1123118135">
                          <w:marLeft w:val="0"/>
                          <w:marRight w:val="0"/>
                          <w:marTop w:val="0"/>
                          <w:marBottom w:val="0"/>
                          <w:divBdr>
                            <w:top w:val="none" w:sz="0" w:space="0" w:color="auto"/>
                            <w:left w:val="none" w:sz="0" w:space="0" w:color="auto"/>
                            <w:bottom w:val="none" w:sz="0" w:space="0" w:color="auto"/>
                            <w:right w:val="none" w:sz="0" w:space="0" w:color="auto"/>
                          </w:divBdr>
                          <w:divsChild>
                            <w:div w:id="1328947661">
                              <w:marLeft w:val="0"/>
                              <w:marRight w:val="0"/>
                              <w:marTop w:val="0"/>
                              <w:marBottom w:val="0"/>
                              <w:divBdr>
                                <w:top w:val="none" w:sz="0" w:space="0" w:color="auto"/>
                                <w:left w:val="none" w:sz="0" w:space="0" w:color="auto"/>
                                <w:bottom w:val="none" w:sz="0" w:space="0" w:color="auto"/>
                                <w:right w:val="none" w:sz="0" w:space="0" w:color="auto"/>
                              </w:divBdr>
                              <w:divsChild>
                                <w:div w:id="204215870">
                                  <w:marLeft w:val="0"/>
                                  <w:marRight w:val="0"/>
                                  <w:marTop w:val="0"/>
                                  <w:marBottom w:val="0"/>
                                  <w:divBdr>
                                    <w:top w:val="none" w:sz="0" w:space="0" w:color="auto"/>
                                    <w:left w:val="none" w:sz="0" w:space="0" w:color="auto"/>
                                    <w:bottom w:val="none" w:sz="0" w:space="0" w:color="auto"/>
                                    <w:right w:val="none" w:sz="0" w:space="0" w:color="auto"/>
                                  </w:divBdr>
                                  <w:divsChild>
                                    <w:div w:id="20343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847704">
                          <w:marLeft w:val="0"/>
                          <w:marRight w:val="0"/>
                          <w:marTop w:val="0"/>
                          <w:marBottom w:val="0"/>
                          <w:divBdr>
                            <w:top w:val="none" w:sz="0" w:space="0" w:color="auto"/>
                            <w:left w:val="none" w:sz="0" w:space="0" w:color="auto"/>
                            <w:bottom w:val="none" w:sz="0" w:space="0" w:color="auto"/>
                            <w:right w:val="none" w:sz="0" w:space="0" w:color="auto"/>
                          </w:divBdr>
                          <w:divsChild>
                            <w:div w:id="469635364">
                              <w:marLeft w:val="0"/>
                              <w:marRight w:val="0"/>
                              <w:marTop w:val="0"/>
                              <w:marBottom w:val="0"/>
                              <w:divBdr>
                                <w:top w:val="none" w:sz="0" w:space="0" w:color="auto"/>
                                <w:left w:val="none" w:sz="0" w:space="0" w:color="auto"/>
                                <w:bottom w:val="none" w:sz="0" w:space="0" w:color="auto"/>
                                <w:right w:val="none" w:sz="0" w:space="0" w:color="auto"/>
                              </w:divBdr>
                            </w:div>
                          </w:divsChild>
                        </w:div>
                        <w:div w:id="1699433211">
                          <w:marLeft w:val="0"/>
                          <w:marRight w:val="0"/>
                          <w:marTop w:val="0"/>
                          <w:marBottom w:val="0"/>
                          <w:divBdr>
                            <w:top w:val="none" w:sz="0" w:space="0" w:color="auto"/>
                            <w:left w:val="none" w:sz="0" w:space="0" w:color="auto"/>
                            <w:bottom w:val="none" w:sz="0" w:space="0" w:color="auto"/>
                            <w:right w:val="none" w:sz="0" w:space="0" w:color="auto"/>
                          </w:divBdr>
                          <w:divsChild>
                            <w:div w:id="1722094699">
                              <w:marLeft w:val="0"/>
                              <w:marRight w:val="0"/>
                              <w:marTop w:val="0"/>
                              <w:marBottom w:val="0"/>
                              <w:divBdr>
                                <w:top w:val="none" w:sz="0" w:space="0" w:color="auto"/>
                                <w:left w:val="none" w:sz="0" w:space="0" w:color="auto"/>
                                <w:bottom w:val="none" w:sz="0" w:space="0" w:color="auto"/>
                                <w:right w:val="none" w:sz="0" w:space="0" w:color="auto"/>
                              </w:divBdr>
                            </w:div>
                          </w:divsChild>
                        </w:div>
                        <w:div w:id="273681020">
                          <w:marLeft w:val="0"/>
                          <w:marRight w:val="0"/>
                          <w:marTop w:val="0"/>
                          <w:marBottom w:val="0"/>
                          <w:divBdr>
                            <w:top w:val="none" w:sz="0" w:space="0" w:color="auto"/>
                            <w:left w:val="none" w:sz="0" w:space="0" w:color="auto"/>
                            <w:bottom w:val="none" w:sz="0" w:space="0" w:color="auto"/>
                            <w:right w:val="none" w:sz="0" w:space="0" w:color="auto"/>
                          </w:divBdr>
                          <w:divsChild>
                            <w:div w:id="36132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647580">
          <w:marLeft w:val="0"/>
          <w:marRight w:val="0"/>
          <w:marTop w:val="0"/>
          <w:marBottom w:val="0"/>
          <w:divBdr>
            <w:top w:val="none" w:sz="0" w:space="0" w:color="auto"/>
            <w:left w:val="none" w:sz="0" w:space="0" w:color="auto"/>
            <w:bottom w:val="none" w:sz="0" w:space="0" w:color="auto"/>
            <w:right w:val="none" w:sz="0" w:space="0" w:color="auto"/>
          </w:divBdr>
          <w:divsChild>
            <w:div w:id="1544636450">
              <w:marLeft w:val="0"/>
              <w:marRight w:val="0"/>
              <w:marTop w:val="0"/>
              <w:marBottom w:val="0"/>
              <w:divBdr>
                <w:top w:val="none" w:sz="0" w:space="0" w:color="auto"/>
                <w:left w:val="none" w:sz="0" w:space="0" w:color="auto"/>
                <w:bottom w:val="none" w:sz="0" w:space="0" w:color="auto"/>
                <w:right w:val="none" w:sz="0" w:space="0" w:color="auto"/>
              </w:divBdr>
              <w:divsChild>
                <w:div w:id="175073677">
                  <w:marLeft w:val="0"/>
                  <w:marRight w:val="0"/>
                  <w:marTop w:val="0"/>
                  <w:marBottom w:val="0"/>
                  <w:divBdr>
                    <w:top w:val="none" w:sz="0" w:space="0" w:color="auto"/>
                    <w:left w:val="none" w:sz="0" w:space="0" w:color="auto"/>
                    <w:bottom w:val="none" w:sz="0" w:space="0" w:color="auto"/>
                    <w:right w:val="none" w:sz="0" w:space="0" w:color="auto"/>
                  </w:divBdr>
                  <w:divsChild>
                    <w:div w:id="1162351988">
                      <w:marLeft w:val="0"/>
                      <w:marRight w:val="0"/>
                      <w:marTop w:val="0"/>
                      <w:marBottom w:val="0"/>
                      <w:divBdr>
                        <w:top w:val="none" w:sz="0" w:space="0" w:color="auto"/>
                        <w:left w:val="none" w:sz="0" w:space="0" w:color="auto"/>
                        <w:bottom w:val="none" w:sz="0" w:space="0" w:color="auto"/>
                        <w:right w:val="none" w:sz="0" w:space="0" w:color="auto"/>
                      </w:divBdr>
                      <w:divsChild>
                        <w:div w:id="1053575711">
                          <w:marLeft w:val="0"/>
                          <w:marRight w:val="0"/>
                          <w:marTop w:val="0"/>
                          <w:marBottom w:val="0"/>
                          <w:divBdr>
                            <w:top w:val="none" w:sz="0" w:space="0" w:color="auto"/>
                            <w:left w:val="none" w:sz="0" w:space="0" w:color="auto"/>
                            <w:bottom w:val="none" w:sz="0" w:space="0" w:color="auto"/>
                            <w:right w:val="none" w:sz="0" w:space="0" w:color="auto"/>
                          </w:divBdr>
                          <w:divsChild>
                            <w:div w:id="1944221339">
                              <w:marLeft w:val="0"/>
                              <w:marRight w:val="0"/>
                              <w:marTop w:val="0"/>
                              <w:marBottom w:val="0"/>
                              <w:divBdr>
                                <w:top w:val="none" w:sz="0" w:space="0" w:color="auto"/>
                                <w:left w:val="none" w:sz="0" w:space="0" w:color="auto"/>
                                <w:bottom w:val="none" w:sz="0" w:space="0" w:color="auto"/>
                                <w:right w:val="none" w:sz="0" w:space="0" w:color="auto"/>
                              </w:divBdr>
                              <w:divsChild>
                                <w:div w:id="466432917">
                                  <w:marLeft w:val="0"/>
                                  <w:marRight w:val="0"/>
                                  <w:marTop w:val="0"/>
                                  <w:marBottom w:val="0"/>
                                  <w:divBdr>
                                    <w:top w:val="none" w:sz="0" w:space="0" w:color="auto"/>
                                    <w:left w:val="none" w:sz="0" w:space="0" w:color="auto"/>
                                    <w:bottom w:val="none" w:sz="0" w:space="0" w:color="auto"/>
                                    <w:right w:val="none" w:sz="0" w:space="0" w:color="auto"/>
                                  </w:divBdr>
                                  <w:divsChild>
                                    <w:div w:id="107500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07181">
                          <w:marLeft w:val="0"/>
                          <w:marRight w:val="0"/>
                          <w:marTop w:val="0"/>
                          <w:marBottom w:val="0"/>
                          <w:divBdr>
                            <w:top w:val="none" w:sz="0" w:space="0" w:color="auto"/>
                            <w:left w:val="none" w:sz="0" w:space="0" w:color="auto"/>
                            <w:bottom w:val="none" w:sz="0" w:space="0" w:color="auto"/>
                            <w:right w:val="none" w:sz="0" w:space="0" w:color="auto"/>
                          </w:divBdr>
                          <w:divsChild>
                            <w:div w:id="489296773">
                              <w:marLeft w:val="0"/>
                              <w:marRight w:val="0"/>
                              <w:marTop w:val="0"/>
                              <w:marBottom w:val="0"/>
                              <w:divBdr>
                                <w:top w:val="none" w:sz="0" w:space="0" w:color="auto"/>
                                <w:left w:val="none" w:sz="0" w:space="0" w:color="auto"/>
                                <w:bottom w:val="none" w:sz="0" w:space="0" w:color="auto"/>
                                <w:right w:val="none" w:sz="0" w:space="0" w:color="auto"/>
                              </w:divBdr>
                            </w:div>
                          </w:divsChild>
                        </w:div>
                        <w:div w:id="184221711">
                          <w:marLeft w:val="0"/>
                          <w:marRight w:val="0"/>
                          <w:marTop w:val="0"/>
                          <w:marBottom w:val="0"/>
                          <w:divBdr>
                            <w:top w:val="none" w:sz="0" w:space="0" w:color="auto"/>
                            <w:left w:val="none" w:sz="0" w:space="0" w:color="auto"/>
                            <w:bottom w:val="none" w:sz="0" w:space="0" w:color="auto"/>
                            <w:right w:val="none" w:sz="0" w:space="0" w:color="auto"/>
                          </w:divBdr>
                          <w:divsChild>
                            <w:div w:id="802844466">
                              <w:marLeft w:val="0"/>
                              <w:marRight w:val="0"/>
                              <w:marTop w:val="0"/>
                              <w:marBottom w:val="0"/>
                              <w:divBdr>
                                <w:top w:val="none" w:sz="0" w:space="0" w:color="auto"/>
                                <w:left w:val="none" w:sz="0" w:space="0" w:color="auto"/>
                                <w:bottom w:val="none" w:sz="0" w:space="0" w:color="auto"/>
                                <w:right w:val="none" w:sz="0" w:space="0" w:color="auto"/>
                              </w:divBdr>
                            </w:div>
                          </w:divsChild>
                        </w:div>
                        <w:div w:id="1789009134">
                          <w:marLeft w:val="0"/>
                          <w:marRight w:val="0"/>
                          <w:marTop w:val="0"/>
                          <w:marBottom w:val="0"/>
                          <w:divBdr>
                            <w:top w:val="none" w:sz="0" w:space="0" w:color="auto"/>
                            <w:left w:val="none" w:sz="0" w:space="0" w:color="auto"/>
                            <w:bottom w:val="none" w:sz="0" w:space="0" w:color="auto"/>
                            <w:right w:val="none" w:sz="0" w:space="0" w:color="auto"/>
                          </w:divBdr>
                          <w:divsChild>
                            <w:div w:id="1017850215">
                              <w:marLeft w:val="0"/>
                              <w:marRight w:val="0"/>
                              <w:marTop w:val="0"/>
                              <w:marBottom w:val="0"/>
                              <w:divBdr>
                                <w:top w:val="none" w:sz="0" w:space="0" w:color="auto"/>
                                <w:left w:val="none" w:sz="0" w:space="0" w:color="auto"/>
                                <w:bottom w:val="none" w:sz="0" w:space="0" w:color="auto"/>
                                <w:right w:val="none" w:sz="0" w:space="0" w:color="auto"/>
                              </w:divBdr>
                            </w:div>
                          </w:divsChild>
                        </w:div>
                        <w:div w:id="915673343">
                          <w:marLeft w:val="0"/>
                          <w:marRight w:val="0"/>
                          <w:marTop w:val="0"/>
                          <w:marBottom w:val="0"/>
                          <w:divBdr>
                            <w:top w:val="none" w:sz="0" w:space="0" w:color="auto"/>
                            <w:left w:val="none" w:sz="0" w:space="0" w:color="auto"/>
                            <w:bottom w:val="none" w:sz="0" w:space="0" w:color="auto"/>
                            <w:right w:val="none" w:sz="0" w:space="0" w:color="auto"/>
                          </w:divBdr>
                          <w:divsChild>
                            <w:div w:id="2035878657">
                              <w:marLeft w:val="0"/>
                              <w:marRight w:val="0"/>
                              <w:marTop w:val="0"/>
                              <w:marBottom w:val="0"/>
                              <w:divBdr>
                                <w:top w:val="none" w:sz="0" w:space="0" w:color="auto"/>
                                <w:left w:val="none" w:sz="0" w:space="0" w:color="auto"/>
                                <w:bottom w:val="none" w:sz="0" w:space="0" w:color="auto"/>
                                <w:right w:val="none" w:sz="0" w:space="0" w:color="auto"/>
                              </w:divBdr>
                            </w:div>
                          </w:divsChild>
                        </w:div>
                        <w:div w:id="1698700759">
                          <w:marLeft w:val="0"/>
                          <w:marRight w:val="0"/>
                          <w:marTop w:val="0"/>
                          <w:marBottom w:val="0"/>
                          <w:divBdr>
                            <w:top w:val="none" w:sz="0" w:space="0" w:color="auto"/>
                            <w:left w:val="none" w:sz="0" w:space="0" w:color="auto"/>
                            <w:bottom w:val="none" w:sz="0" w:space="0" w:color="auto"/>
                            <w:right w:val="none" w:sz="0" w:space="0" w:color="auto"/>
                          </w:divBdr>
                          <w:divsChild>
                            <w:div w:id="257177696">
                              <w:marLeft w:val="0"/>
                              <w:marRight w:val="0"/>
                              <w:marTop w:val="0"/>
                              <w:marBottom w:val="0"/>
                              <w:divBdr>
                                <w:top w:val="none" w:sz="0" w:space="0" w:color="auto"/>
                                <w:left w:val="none" w:sz="0" w:space="0" w:color="auto"/>
                                <w:bottom w:val="none" w:sz="0" w:space="0" w:color="auto"/>
                                <w:right w:val="none" w:sz="0" w:space="0" w:color="auto"/>
                              </w:divBdr>
                            </w:div>
                          </w:divsChild>
                        </w:div>
                        <w:div w:id="1949660403">
                          <w:marLeft w:val="0"/>
                          <w:marRight w:val="0"/>
                          <w:marTop w:val="0"/>
                          <w:marBottom w:val="0"/>
                          <w:divBdr>
                            <w:top w:val="none" w:sz="0" w:space="0" w:color="auto"/>
                            <w:left w:val="none" w:sz="0" w:space="0" w:color="auto"/>
                            <w:bottom w:val="none" w:sz="0" w:space="0" w:color="auto"/>
                            <w:right w:val="none" w:sz="0" w:space="0" w:color="auto"/>
                          </w:divBdr>
                          <w:divsChild>
                            <w:div w:id="164227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138916">
          <w:marLeft w:val="0"/>
          <w:marRight w:val="0"/>
          <w:marTop w:val="0"/>
          <w:marBottom w:val="0"/>
          <w:divBdr>
            <w:top w:val="none" w:sz="0" w:space="0" w:color="auto"/>
            <w:left w:val="none" w:sz="0" w:space="0" w:color="auto"/>
            <w:bottom w:val="none" w:sz="0" w:space="0" w:color="auto"/>
            <w:right w:val="none" w:sz="0" w:space="0" w:color="auto"/>
          </w:divBdr>
          <w:divsChild>
            <w:div w:id="602417941">
              <w:marLeft w:val="0"/>
              <w:marRight w:val="0"/>
              <w:marTop w:val="0"/>
              <w:marBottom w:val="0"/>
              <w:divBdr>
                <w:top w:val="none" w:sz="0" w:space="0" w:color="auto"/>
                <w:left w:val="none" w:sz="0" w:space="0" w:color="auto"/>
                <w:bottom w:val="none" w:sz="0" w:space="0" w:color="auto"/>
                <w:right w:val="none" w:sz="0" w:space="0" w:color="auto"/>
              </w:divBdr>
            </w:div>
          </w:divsChild>
        </w:div>
        <w:div w:id="1325012962">
          <w:marLeft w:val="0"/>
          <w:marRight w:val="0"/>
          <w:marTop w:val="0"/>
          <w:marBottom w:val="0"/>
          <w:divBdr>
            <w:top w:val="none" w:sz="0" w:space="0" w:color="auto"/>
            <w:left w:val="none" w:sz="0" w:space="0" w:color="auto"/>
            <w:bottom w:val="none" w:sz="0" w:space="0" w:color="auto"/>
            <w:right w:val="none" w:sz="0" w:space="0" w:color="auto"/>
          </w:divBdr>
          <w:divsChild>
            <w:div w:id="1622416611">
              <w:marLeft w:val="0"/>
              <w:marRight w:val="0"/>
              <w:marTop w:val="0"/>
              <w:marBottom w:val="0"/>
              <w:divBdr>
                <w:top w:val="none" w:sz="0" w:space="0" w:color="auto"/>
                <w:left w:val="none" w:sz="0" w:space="0" w:color="auto"/>
                <w:bottom w:val="none" w:sz="0" w:space="0" w:color="auto"/>
                <w:right w:val="none" w:sz="0" w:space="0" w:color="auto"/>
              </w:divBdr>
              <w:divsChild>
                <w:div w:id="1443647439">
                  <w:marLeft w:val="0"/>
                  <w:marRight w:val="0"/>
                  <w:marTop w:val="0"/>
                  <w:marBottom w:val="0"/>
                  <w:divBdr>
                    <w:top w:val="none" w:sz="0" w:space="0" w:color="auto"/>
                    <w:left w:val="none" w:sz="0" w:space="0" w:color="auto"/>
                    <w:bottom w:val="none" w:sz="0" w:space="0" w:color="auto"/>
                    <w:right w:val="none" w:sz="0" w:space="0" w:color="auto"/>
                  </w:divBdr>
                  <w:divsChild>
                    <w:div w:id="62137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196978">
          <w:marLeft w:val="0"/>
          <w:marRight w:val="0"/>
          <w:marTop w:val="0"/>
          <w:marBottom w:val="0"/>
          <w:divBdr>
            <w:top w:val="none" w:sz="0" w:space="0" w:color="auto"/>
            <w:left w:val="none" w:sz="0" w:space="0" w:color="auto"/>
            <w:bottom w:val="none" w:sz="0" w:space="0" w:color="auto"/>
            <w:right w:val="none" w:sz="0" w:space="0" w:color="auto"/>
          </w:divBdr>
          <w:divsChild>
            <w:div w:id="1151823053">
              <w:marLeft w:val="0"/>
              <w:marRight w:val="0"/>
              <w:marTop w:val="0"/>
              <w:marBottom w:val="0"/>
              <w:divBdr>
                <w:top w:val="none" w:sz="0" w:space="0" w:color="auto"/>
                <w:left w:val="none" w:sz="0" w:space="0" w:color="auto"/>
                <w:bottom w:val="none" w:sz="0" w:space="0" w:color="auto"/>
                <w:right w:val="none" w:sz="0" w:space="0" w:color="auto"/>
              </w:divBdr>
            </w:div>
          </w:divsChild>
        </w:div>
        <w:div w:id="428622907">
          <w:marLeft w:val="0"/>
          <w:marRight w:val="0"/>
          <w:marTop w:val="0"/>
          <w:marBottom w:val="0"/>
          <w:divBdr>
            <w:top w:val="none" w:sz="0" w:space="0" w:color="auto"/>
            <w:left w:val="none" w:sz="0" w:space="0" w:color="auto"/>
            <w:bottom w:val="none" w:sz="0" w:space="0" w:color="auto"/>
            <w:right w:val="none" w:sz="0" w:space="0" w:color="auto"/>
          </w:divBdr>
          <w:divsChild>
            <w:div w:id="1840610377">
              <w:marLeft w:val="0"/>
              <w:marRight w:val="0"/>
              <w:marTop w:val="0"/>
              <w:marBottom w:val="0"/>
              <w:divBdr>
                <w:top w:val="none" w:sz="0" w:space="0" w:color="auto"/>
                <w:left w:val="none" w:sz="0" w:space="0" w:color="auto"/>
                <w:bottom w:val="none" w:sz="0" w:space="0" w:color="auto"/>
                <w:right w:val="none" w:sz="0" w:space="0" w:color="auto"/>
              </w:divBdr>
              <w:divsChild>
                <w:div w:id="2071077333">
                  <w:marLeft w:val="0"/>
                  <w:marRight w:val="0"/>
                  <w:marTop w:val="0"/>
                  <w:marBottom w:val="0"/>
                  <w:divBdr>
                    <w:top w:val="none" w:sz="0" w:space="0" w:color="auto"/>
                    <w:left w:val="none" w:sz="0" w:space="0" w:color="auto"/>
                    <w:bottom w:val="none" w:sz="0" w:space="0" w:color="auto"/>
                    <w:right w:val="none" w:sz="0" w:space="0" w:color="auto"/>
                  </w:divBdr>
                  <w:divsChild>
                    <w:div w:id="1027026357">
                      <w:marLeft w:val="0"/>
                      <w:marRight w:val="0"/>
                      <w:marTop w:val="0"/>
                      <w:marBottom w:val="0"/>
                      <w:divBdr>
                        <w:top w:val="none" w:sz="0" w:space="0" w:color="auto"/>
                        <w:left w:val="none" w:sz="0" w:space="0" w:color="auto"/>
                        <w:bottom w:val="none" w:sz="0" w:space="0" w:color="auto"/>
                        <w:right w:val="none" w:sz="0" w:space="0" w:color="auto"/>
                      </w:divBdr>
                      <w:divsChild>
                        <w:div w:id="1694379850">
                          <w:marLeft w:val="0"/>
                          <w:marRight w:val="0"/>
                          <w:marTop w:val="0"/>
                          <w:marBottom w:val="0"/>
                          <w:divBdr>
                            <w:top w:val="none" w:sz="0" w:space="0" w:color="auto"/>
                            <w:left w:val="none" w:sz="0" w:space="0" w:color="auto"/>
                            <w:bottom w:val="none" w:sz="0" w:space="0" w:color="auto"/>
                            <w:right w:val="none" w:sz="0" w:space="0" w:color="auto"/>
                          </w:divBdr>
                          <w:divsChild>
                            <w:div w:id="2055152895">
                              <w:marLeft w:val="0"/>
                              <w:marRight w:val="0"/>
                              <w:marTop w:val="0"/>
                              <w:marBottom w:val="0"/>
                              <w:divBdr>
                                <w:top w:val="none" w:sz="0" w:space="0" w:color="auto"/>
                                <w:left w:val="none" w:sz="0" w:space="0" w:color="auto"/>
                                <w:bottom w:val="none" w:sz="0" w:space="0" w:color="auto"/>
                                <w:right w:val="none" w:sz="0" w:space="0" w:color="auto"/>
                              </w:divBdr>
                              <w:divsChild>
                                <w:div w:id="573710258">
                                  <w:marLeft w:val="0"/>
                                  <w:marRight w:val="0"/>
                                  <w:marTop w:val="0"/>
                                  <w:marBottom w:val="0"/>
                                  <w:divBdr>
                                    <w:top w:val="none" w:sz="0" w:space="0" w:color="auto"/>
                                    <w:left w:val="none" w:sz="0" w:space="0" w:color="auto"/>
                                    <w:bottom w:val="none" w:sz="0" w:space="0" w:color="auto"/>
                                    <w:right w:val="none" w:sz="0" w:space="0" w:color="auto"/>
                                  </w:divBdr>
                                  <w:divsChild>
                                    <w:div w:id="1141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335219">
                          <w:marLeft w:val="0"/>
                          <w:marRight w:val="0"/>
                          <w:marTop w:val="0"/>
                          <w:marBottom w:val="0"/>
                          <w:divBdr>
                            <w:top w:val="none" w:sz="0" w:space="0" w:color="auto"/>
                            <w:left w:val="none" w:sz="0" w:space="0" w:color="auto"/>
                            <w:bottom w:val="none" w:sz="0" w:space="0" w:color="auto"/>
                            <w:right w:val="none" w:sz="0" w:space="0" w:color="auto"/>
                          </w:divBdr>
                          <w:divsChild>
                            <w:div w:id="791048689">
                              <w:marLeft w:val="0"/>
                              <w:marRight w:val="0"/>
                              <w:marTop w:val="0"/>
                              <w:marBottom w:val="0"/>
                              <w:divBdr>
                                <w:top w:val="none" w:sz="0" w:space="0" w:color="auto"/>
                                <w:left w:val="none" w:sz="0" w:space="0" w:color="auto"/>
                                <w:bottom w:val="none" w:sz="0" w:space="0" w:color="auto"/>
                                <w:right w:val="none" w:sz="0" w:space="0" w:color="auto"/>
                              </w:divBdr>
                            </w:div>
                          </w:divsChild>
                        </w:div>
                        <w:div w:id="1883321673">
                          <w:marLeft w:val="0"/>
                          <w:marRight w:val="0"/>
                          <w:marTop w:val="0"/>
                          <w:marBottom w:val="0"/>
                          <w:divBdr>
                            <w:top w:val="none" w:sz="0" w:space="0" w:color="auto"/>
                            <w:left w:val="none" w:sz="0" w:space="0" w:color="auto"/>
                            <w:bottom w:val="none" w:sz="0" w:space="0" w:color="auto"/>
                            <w:right w:val="none" w:sz="0" w:space="0" w:color="auto"/>
                          </w:divBdr>
                          <w:divsChild>
                            <w:div w:id="368915035">
                              <w:marLeft w:val="0"/>
                              <w:marRight w:val="0"/>
                              <w:marTop w:val="0"/>
                              <w:marBottom w:val="0"/>
                              <w:divBdr>
                                <w:top w:val="none" w:sz="0" w:space="0" w:color="auto"/>
                                <w:left w:val="none" w:sz="0" w:space="0" w:color="auto"/>
                                <w:bottom w:val="none" w:sz="0" w:space="0" w:color="auto"/>
                                <w:right w:val="none" w:sz="0" w:space="0" w:color="auto"/>
                              </w:divBdr>
                            </w:div>
                          </w:divsChild>
                        </w:div>
                        <w:div w:id="1586767630">
                          <w:marLeft w:val="0"/>
                          <w:marRight w:val="0"/>
                          <w:marTop w:val="0"/>
                          <w:marBottom w:val="0"/>
                          <w:divBdr>
                            <w:top w:val="none" w:sz="0" w:space="0" w:color="auto"/>
                            <w:left w:val="none" w:sz="0" w:space="0" w:color="auto"/>
                            <w:bottom w:val="none" w:sz="0" w:space="0" w:color="auto"/>
                            <w:right w:val="none" w:sz="0" w:space="0" w:color="auto"/>
                          </w:divBdr>
                          <w:divsChild>
                            <w:div w:id="1303997100">
                              <w:marLeft w:val="0"/>
                              <w:marRight w:val="0"/>
                              <w:marTop w:val="0"/>
                              <w:marBottom w:val="0"/>
                              <w:divBdr>
                                <w:top w:val="none" w:sz="0" w:space="0" w:color="auto"/>
                                <w:left w:val="none" w:sz="0" w:space="0" w:color="auto"/>
                                <w:bottom w:val="none" w:sz="0" w:space="0" w:color="auto"/>
                                <w:right w:val="none" w:sz="0" w:space="0" w:color="auto"/>
                              </w:divBdr>
                            </w:div>
                          </w:divsChild>
                        </w:div>
                        <w:div w:id="747264031">
                          <w:marLeft w:val="0"/>
                          <w:marRight w:val="0"/>
                          <w:marTop w:val="0"/>
                          <w:marBottom w:val="0"/>
                          <w:divBdr>
                            <w:top w:val="none" w:sz="0" w:space="0" w:color="auto"/>
                            <w:left w:val="none" w:sz="0" w:space="0" w:color="auto"/>
                            <w:bottom w:val="none" w:sz="0" w:space="0" w:color="auto"/>
                            <w:right w:val="none" w:sz="0" w:space="0" w:color="auto"/>
                          </w:divBdr>
                          <w:divsChild>
                            <w:div w:id="1512909398">
                              <w:marLeft w:val="0"/>
                              <w:marRight w:val="0"/>
                              <w:marTop w:val="0"/>
                              <w:marBottom w:val="0"/>
                              <w:divBdr>
                                <w:top w:val="none" w:sz="0" w:space="0" w:color="auto"/>
                                <w:left w:val="none" w:sz="0" w:space="0" w:color="auto"/>
                                <w:bottom w:val="none" w:sz="0" w:space="0" w:color="auto"/>
                                <w:right w:val="none" w:sz="0" w:space="0" w:color="auto"/>
                              </w:divBdr>
                            </w:div>
                          </w:divsChild>
                        </w:div>
                        <w:div w:id="1632829750">
                          <w:marLeft w:val="0"/>
                          <w:marRight w:val="0"/>
                          <w:marTop w:val="0"/>
                          <w:marBottom w:val="0"/>
                          <w:divBdr>
                            <w:top w:val="none" w:sz="0" w:space="0" w:color="auto"/>
                            <w:left w:val="none" w:sz="0" w:space="0" w:color="auto"/>
                            <w:bottom w:val="none" w:sz="0" w:space="0" w:color="auto"/>
                            <w:right w:val="none" w:sz="0" w:space="0" w:color="auto"/>
                          </w:divBdr>
                          <w:divsChild>
                            <w:div w:id="1021400259">
                              <w:marLeft w:val="0"/>
                              <w:marRight w:val="0"/>
                              <w:marTop w:val="0"/>
                              <w:marBottom w:val="0"/>
                              <w:divBdr>
                                <w:top w:val="none" w:sz="0" w:space="0" w:color="auto"/>
                                <w:left w:val="none" w:sz="0" w:space="0" w:color="auto"/>
                                <w:bottom w:val="none" w:sz="0" w:space="0" w:color="auto"/>
                                <w:right w:val="none" w:sz="0" w:space="0" w:color="auto"/>
                              </w:divBdr>
                            </w:div>
                          </w:divsChild>
                        </w:div>
                        <w:div w:id="411659984">
                          <w:marLeft w:val="0"/>
                          <w:marRight w:val="0"/>
                          <w:marTop w:val="0"/>
                          <w:marBottom w:val="0"/>
                          <w:divBdr>
                            <w:top w:val="none" w:sz="0" w:space="0" w:color="auto"/>
                            <w:left w:val="none" w:sz="0" w:space="0" w:color="auto"/>
                            <w:bottom w:val="none" w:sz="0" w:space="0" w:color="auto"/>
                            <w:right w:val="none" w:sz="0" w:space="0" w:color="auto"/>
                          </w:divBdr>
                          <w:divsChild>
                            <w:div w:id="1940067637">
                              <w:marLeft w:val="0"/>
                              <w:marRight w:val="0"/>
                              <w:marTop w:val="0"/>
                              <w:marBottom w:val="0"/>
                              <w:divBdr>
                                <w:top w:val="none" w:sz="0" w:space="0" w:color="auto"/>
                                <w:left w:val="none" w:sz="0" w:space="0" w:color="auto"/>
                                <w:bottom w:val="none" w:sz="0" w:space="0" w:color="auto"/>
                                <w:right w:val="none" w:sz="0" w:space="0" w:color="auto"/>
                              </w:divBdr>
                            </w:div>
                          </w:divsChild>
                        </w:div>
                        <w:div w:id="2014914435">
                          <w:marLeft w:val="0"/>
                          <w:marRight w:val="0"/>
                          <w:marTop w:val="0"/>
                          <w:marBottom w:val="0"/>
                          <w:divBdr>
                            <w:top w:val="none" w:sz="0" w:space="0" w:color="auto"/>
                            <w:left w:val="none" w:sz="0" w:space="0" w:color="auto"/>
                            <w:bottom w:val="none" w:sz="0" w:space="0" w:color="auto"/>
                            <w:right w:val="none" w:sz="0" w:space="0" w:color="auto"/>
                          </w:divBdr>
                          <w:divsChild>
                            <w:div w:id="1390422506">
                              <w:marLeft w:val="0"/>
                              <w:marRight w:val="0"/>
                              <w:marTop w:val="0"/>
                              <w:marBottom w:val="0"/>
                              <w:divBdr>
                                <w:top w:val="none" w:sz="0" w:space="0" w:color="auto"/>
                                <w:left w:val="none" w:sz="0" w:space="0" w:color="auto"/>
                                <w:bottom w:val="none" w:sz="0" w:space="0" w:color="auto"/>
                                <w:right w:val="none" w:sz="0" w:space="0" w:color="auto"/>
                              </w:divBdr>
                            </w:div>
                          </w:divsChild>
                        </w:div>
                        <w:div w:id="114449016">
                          <w:marLeft w:val="0"/>
                          <w:marRight w:val="0"/>
                          <w:marTop w:val="0"/>
                          <w:marBottom w:val="0"/>
                          <w:divBdr>
                            <w:top w:val="none" w:sz="0" w:space="0" w:color="auto"/>
                            <w:left w:val="none" w:sz="0" w:space="0" w:color="auto"/>
                            <w:bottom w:val="none" w:sz="0" w:space="0" w:color="auto"/>
                            <w:right w:val="none" w:sz="0" w:space="0" w:color="auto"/>
                          </w:divBdr>
                          <w:divsChild>
                            <w:div w:id="1704213548">
                              <w:marLeft w:val="0"/>
                              <w:marRight w:val="0"/>
                              <w:marTop w:val="0"/>
                              <w:marBottom w:val="0"/>
                              <w:divBdr>
                                <w:top w:val="none" w:sz="0" w:space="0" w:color="auto"/>
                                <w:left w:val="none" w:sz="0" w:space="0" w:color="auto"/>
                                <w:bottom w:val="none" w:sz="0" w:space="0" w:color="auto"/>
                                <w:right w:val="none" w:sz="0" w:space="0" w:color="auto"/>
                              </w:divBdr>
                            </w:div>
                          </w:divsChild>
                        </w:div>
                        <w:div w:id="381682469">
                          <w:marLeft w:val="0"/>
                          <w:marRight w:val="0"/>
                          <w:marTop w:val="0"/>
                          <w:marBottom w:val="0"/>
                          <w:divBdr>
                            <w:top w:val="none" w:sz="0" w:space="0" w:color="auto"/>
                            <w:left w:val="none" w:sz="0" w:space="0" w:color="auto"/>
                            <w:bottom w:val="none" w:sz="0" w:space="0" w:color="auto"/>
                            <w:right w:val="none" w:sz="0" w:space="0" w:color="auto"/>
                          </w:divBdr>
                          <w:divsChild>
                            <w:div w:id="1587879498">
                              <w:marLeft w:val="0"/>
                              <w:marRight w:val="0"/>
                              <w:marTop w:val="0"/>
                              <w:marBottom w:val="0"/>
                              <w:divBdr>
                                <w:top w:val="none" w:sz="0" w:space="0" w:color="auto"/>
                                <w:left w:val="none" w:sz="0" w:space="0" w:color="auto"/>
                                <w:bottom w:val="none" w:sz="0" w:space="0" w:color="auto"/>
                                <w:right w:val="none" w:sz="0" w:space="0" w:color="auto"/>
                              </w:divBdr>
                            </w:div>
                          </w:divsChild>
                        </w:div>
                        <w:div w:id="656225556">
                          <w:marLeft w:val="0"/>
                          <w:marRight w:val="0"/>
                          <w:marTop w:val="0"/>
                          <w:marBottom w:val="0"/>
                          <w:divBdr>
                            <w:top w:val="none" w:sz="0" w:space="0" w:color="auto"/>
                            <w:left w:val="none" w:sz="0" w:space="0" w:color="auto"/>
                            <w:bottom w:val="none" w:sz="0" w:space="0" w:color="auto"/>
                            <w:right w:val="none" w:sz="0" w:space="0" w:color="auto"/>
                          </w:divBdr>
                          <w:divsChild>
                            <w:div w:id="680474649">
                              <w:marLeft w:val="0"/>
                              <w:marRight w:val="0"/>
                              <w:marTop w:val="0"/>
                              <w:marBottom w:val="0"/>
                              <w:divBdr>
                                <w:top w:val="none" w:sz="0" w:space="0" w:color="auto"/>
                                <w:left w:val="none" w:sz="0" w:space="0" w:color="auto"/>
                                <w:bottom w:val="none" w:sz="0" w:space="0" w:color="auto"/>
                                <w:right w:val="none" w:sz="0" w:space="0" w:color="auto"/>
                              </w:divBdr>
                            </w:div>
                          </w:divsChild>
                        </w:div>
                        <w:div w:id="2018145690">
                          <w:marLeft w:val="0"/>
                          <w:marRight w:val="0"/>
                          <w:marTop w:val="0"/>
                          <w:marBottom w:val="0"/>
                          <w:divBdr>
                            <w:top w:val="none" w:sz="0" w:space="0" w:color="auto"/>
                            <w:left w:val="none" w:sz="0" w:space="0" w:color="auto"/>
                            <w:bottom w:val="none" w:sz="0" w:space="0" w:color="auto"/>
                            <w:right w:val="none" w:sz="0" w:space="0" w:color="auto"/>
                          </w:divBdr>
                          <w:divsChild>
                            <w:div w:id="1698433174">
                              <w:marLeft w:val="0"/>
                              <w:marRight w:val="0"/>
                              <w:marTop w:val="0"/>
                              <w:marBottom w:val="0"/>
                              <w:divBdr>
                                <w:top w:val="none" w:sz="0" w:space="0" w:color="auto"/>
                                <w:left w:val="none" w:sz="0" w:space="0" w:color="auto"/>
                                <w:bottom w:val="none" w:sz="0" w:space="0" w:color="auto"/>
                                <w:right w:val="none" w:sz="0" w:space="0" w:color="auto"/>
                              </w:divBdr>
                            </w:div>
                          </w:divsChild>
                        </w:div>
                        <w:div w:id="290865762">
                          <w:marLeft w:val="0"/>
                          <w:marRight w:val="0"/>
                          <w:marTop w:val="0"/>
                          <w:marBottom w:val="0"/>
                          <w:divBdr>
                            <w:top w:val="none" w:sz="0" w:space="0" w:color="auto"/>
                            <w:left w:val="none" w:sz="0" w:space="0" w:color="auto"/>
                            <w:bottom w:val="none" w:sz="0" w:space="0" w:color="auto"/>
                            <w:right w:val="none" w:sz="0" w:space="0" w:color="auto"/>
                          </w:divBdr>
                          <w:divsChild>
                            <w:div w:id="957680354">
                              <w:marLeft w:val="0"/>
                              <w:marRight w:val="0"/>
                              <w:marTop w:val="0"/>
                              <w:marBottom w:val="0"/>
                              <w:divBdr>
                                <w:top w:val="none" w:sz="0" w:space="0" w:color="auto"/>
                                <w:left w:val="none" w:sz="0" w:space="0" w:color="auto"/>
                                <w:bottom w:val="none" w:sz="0" w:space="0" w:color="auto"/>
                                <w:right w:val="none" w:sz="0" w:space="0" w:color="auto"/>
                              </w:divBdr>
                            </w:div>
                          </w:divsChild>
                        </w:div>
                        <w:div w:id="1333486510">
                          <w:marLeft w:val="0"/>
                          <w:marRight w:val="0"/>
                          <w:marTop w:val="0"/>
                          <w:marBottom w:val="0"/>
                          <w:divBdr>
                            <w:top w:val="none" w:sz="0" w:space="0" w:color="auto"/>
                            <w:left w:val="none" w:sz="0" w:space="0" w:color="auto"/>
                            <w:bottom w:val="none" w:sz="0" w:space="0" w:color="auto"/>
                            <w:right w:val="none" w:sz="0" w:space="0" w:color="auto"/>
                          </w:divBdr>
                          <w:divsChild>
                            <w:div w:id="1071469753">
                              <w:marLeft w:val="0"/>
                              <w:marRight w:val="0"/>
                              <w:marTop w:val="0"/>
                              <w:marBottom w:val="0"/>
                              <w:divBdr>
                                <w:top w:val="none" w:sz="0" w:space="0" w:color="auto"/>
                                <w:left w:val="none" w:sz="0" w:space="0" w:color="auto"/>
                                <w:bottom w:val="none" w:sz="0" w:space="0" w:color="auto"/>
                                <w:right w:val="none" w:sz="0" w:space="0" w:color="auto"/>
                              </w:divBdr>
                            </w:div>
                          </w:divsChild>
                        </w:div>
                        <w:div w:id="1934047209">
                          <w:marLeft w:val="0"/>
                          <w:marRight w:val="0"/>
                          <w:marTop w:val="0"/>
                          <w:marBottom w:val="0"/>
                          <w:divBdr>
                            <w:top w:val="none" w:sz="0" w:space="0" w:color="auto"/>
                            <w:left w:val="none" w:sz="0" w:space="0" w:color="auto"/>
                            <w:bottom w:val="none" w:sz="0" w:space="0" w:color="auto"/>
                            <w:right w:val="none" w:sz="0" w:space="0" w:color="auto"/>
                          </w:divBdr>
                          <w:divsChild>
                            <w:div w:id="977224735">
                              <w:marLeft w:val="0"/>
                              <w:marRight w:val="0"/>
                              <w:marTop w:val="0"/>
                              <w:marBottom w:val="0"/>
                              <w:divBdr>
                                <w:top w:val="none" w:sz="0" w:space="0" w:color="auto"/>
                                <w:left w:val="none" w:sz="0" w:space="0" w:color="auto"/>
                                <w:bottom w:val="none" w:sz="0" w:space="0" w:color="auto"/>
                                <w:right w:val="none" w:sz="0" w:space="0" w:color="auto"/>
                              </w:divBdr>
                            </w:div>
                          </w:divsChild>
                        </w:div>
                        <w:div w:id="945888506">
                          <w:marLeft w:val="0"/>
                          <w:marRight w:val="0"/>
                          <w:marTop w:val="0"/>
                          <w:marBottom w:val="0"/>
                          <w:divBdr>
                            <w:top w:val="none" w:sz="0" w:space="0" w:color="auto"/>
                            <w:left w:val="none" w:sz="0" w:space="0" w:color="auto"/>
                            <w:bottom w:val="none" w:sz="0" w:space="0" w:color="auto"/>
                            <w:right w:val="none" w:sz="0" w:space="0" w:color="auto"/>
                          </w:divBdr>
                          <w:divsChild>
                            <w:div w:id="19172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235">
          <w:marLeft w:val="0"/>
          <w:marRight w:val="0"/>
          <w:marTop w:val="0"/>
          <w:marBottom w:val="0"/>
          <w:divBdr>
            <w:top w:val="none" w:sz="0" w:space="0" w:color="auto"/>
            <w:left w:val="none" w:sz="0" w:space="0" w:color="auto"/>
            <w:bottom w:val="none" w:sz="0" w:space="0" w:color="auto"/>
            <w:right w:val="none" w:sz="0" w:space="0" w:color="auto"/>
          </w:divBdr>
          <w:divsChild>
            <w:div w:id="1788768367">
              <w:marLeft w:val="0"/>
              <w:marRight w:val="0"/>
              <w:marTop w:val="0"/>
              <w:marBottom w:val="0"/>
              <w:divBdr>
                <w:top w:val="none" w:sz="0" w:space="0" w:color="auto"/>
                <w:left w:val="none" w:sz="0" w:space="0" w:color="auto"/>
                <w:bottom w:val="none" w:sz="0" w:space="0" w:color="auto"/>
                <w:right w:val="none" w:sz="0" w:space="0" w:color="auto"/>
              </w:divBdr>
              <w:divsChild>
                <w:div w:id="345719021">
                  <w:marLeft w:val="0"/>
                  <w:marRight w:val="0"/>
                  <w:marTop w:val="0"/>
                  <w:marBottom w:val="0"/>
                  <w:divBdr>
                    <w:top w:val="none" w:sz="0" w:space="0" w:color="auto"/>
                    <w:left w:val="none" w:sz="0" w:space="0" w:color="auto"/>
                    <w:bottom w:val="none" w:sz="0" w:space="0" w:color="auto"/>
                    <w:right w:val="none" w:sz="0" w:space="0" w:color="auto"/>
                  </w:divBdr>
                  <w:divsChild>
                    <w:div w:id="40136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599569">
      <w:bodyDiv w:val="1"/>
      <w:marLeft w:val="0"/>
      <w:marRight w:val="0"/>
      <w:marTop w:val="0"/>
      <w:marBottom w:val="0"/>
      <w:divBdr>
        <w:top w:val="none" w:sz="0" w:space="0" w:color="auto"/>
        <w:left w:val="none" w:sz="0" w:space="0" w:color="auto"/>
        <w:bottom w:val="none" w:sz="0" w:space="0" w:color="auto"/>
        <w:right w:val="none" w:sz="0" w:space="0" w:color="auto"/>
      </w:divBdr>
      <w:divsChild>
        <w:div w:id="536087568">
          <w:marLeft w:val="0"/>
          <w:marRight w:val="0"/>
          <w:marTop w:val="0"/>
          <w:marBottom w:val="0"/>
          <w:divBdr>
            <w:top w:val="none" w:sz="0" w:space="0" w:color="auto"/>
            <w:left w:val="none" w:sz="0" w:space="0" w:color="auto"/>
            <w:bottom w:val="none" w:sz="0" w:space="0" w:color="auto"/>
            <w:right w:val="none" w:sz="0" w:space="0" w:color="auto"/>
          </w:divBdr>
          <w:divsChild>
            <w:div w:id="1137913850">
              <w:marLeft w:val="0"/>
              <w:marRight w:val="0"/>
              <w:marTop w:val="0"/>
              <w:marBottom w:val="0"/>
              <w:divBdr>
                <w:top w:val="none" w:sz="0" w:space="0" w:color="auto"/>
                <w:left w:val="none" w:sz="0" w:space="0" w:color="auto"/>
                <w:bottom w:val="none" w:sz="0" w:space="0" w:color="auto"/>
                <w:right w:val="none" w:sz="0" w:space="0" w:color="auto"/>
              </w:divBdr>
              <w:divsChild>
                <w:div w:id="738745008">
                  <w:marLeft w:val="0"/>
                  <w:marRight w:val="0"/>
                  <w:marTop w:val="0"/>
                  <w:marBottom w:val="0"/>
                  <w:divBdr>
                    <w:top w:val="none" w:sz="0" w:space="0" w:color="auto"/>
                    <w:left w:val="none" w:sz="0" w:space="0" w:color="auto"/>
                    <w:bottom w:val="none" w:sz="0" w:space="0" w:color="auto"/>
                    <w:right w:val="none" w:sz="0" w:space="0" w:color="auto"/>
                  </w:divBdr>
                </w:div>
                <w:div w:id="1028750633">
                  <w:marLeft w:val="0"/>
                  <w:marRight w:val="0"/>
                  <w:marTop w:val="0"/>
                  <w:marBottom w:val="0"/>
                  <w:divBdr>
                    <w:top w:val="none" w:sz="0" w:space="0" w:color="auto"/>
                    <w:left w:val="none" w:sz="0" w:space="0" w:color="auto"/>
                    <w:bottom w:val="none" w:sz="0" w:space="0" w:color="auto"/>
                    <w:right w:val="none" w:sz="0" w:space="0" w:color="auto"/>
                  </w:divBdr>
                </w:div>
                <w:div w:id="832916493">
                  <w:marLeft w:val="0"/>
                  <w:marRight w:val="0"/>
                  <w:marTop w:val="0"/>
                  <w:marBottom w:val="0"/>
                  <w:divBdr>
                    <w:top w:val="none" w:sz="0" w:space="0" w:color="auto"/>
                    <w:left w:val="none" w:sz="0" w:space="0" w:color="auto"/>
                    <w:bottom w:val="none" w:sz="0" w:space="0" w:color="auto"/>
                    <w:right w:val="none" w:sz="0" w:space="0" w:color="auto"/>
                  </w:divBdr>
                </w:div>
                <w:div w:id="655375582">
                  <w:marLeft w:val="0"/>
                  <w:marRight w:val="0"/>
                  <w:marTop w:val="0"/>
                  <w:marBottom w:val="0"/>
                  <w:divBdr>
                    <w:top w:val="none" w:sz="0" w:space="0" w:color="auto"/>
                    <w:left w:val="none" w:sz="0" w:space="0" w:color="auto"/>
                    <w:bottom w:val="none" w:sz="0" w:space="0" w:color="auto"/>
                    <w:right w:val="none" w:sz="0" w:space="0" w:color="auto"/>
                  </w:divBdr>
                </w:div>
                <w:div w:id="613174648">
                  <w:marLeft w:val="0"/>
                  <w:marRight w:val="0"/>
                  <w:marTop w:val="0"/>
                  <w:marBottom w:val="0"/>
                  <w:divBdr>
                    <w:top w:val="none" w:sz="0" w:space="0" w:color="auto"/>
                    <w:left w:val="none" w:sz="0" w:space="0" w:color="auto"/>
                    <w:bottom w:val="none" w:sz="0" w:space="0" w:color="auto"/>
                    <w:right w:val="none" w:sz="0" w:space="0" w:color="auto"/>
                  </w:divBdr>
                </w:div>
                <w:div w:id="381829353">
                  <w:marLeft w:val="0"/>
                  <w:marRight w:val="0"/>
                  <w:marTop w:val="0"/>
                  <w:marBottom w:val="0"/>
                  <w:divBdr>
                    <w:top w:val="none" w:sz="0" w:space="0" w:color="auto"/>
                    <w:left w:val="none" w:sz="0" w:space="0" w:color="auto"/>
                    <w:bottom w:val="none" w:sz="0" w:space="0" w:color="auto"/>
                    <w:right w:val="none" w:sz="0" w:space="0" w:color="auto"/>
                  </w:divBdr>
                </w:div>
                <w:div w:id="1322656646">
                  <w:marLeft w:val="0"/>
                  <w:marRight w:val="0"/>
                  <w:marTop w:val="0"/>
                  <w:marBottom w:val="0"/>
                  <w:divBdr>
                    <w:top w:val="none" w:sz="0" w:space="0" w:color="auto"/>
                    <w:left w:val="none" w:sz="0" w:space="0" w:color="auto"/>
                    <w:bottom w:val="none" w:sz="0" w:space="0" w:color="auto"/>
                    <w:right w:val="none" w:sz="0" w:space="0" w:color="auto"/>
                  </w:divBdr>
                </w:div>
                <w:div w:id="1521553002">
                  <w:marLeft w:val="0"/>
                  <w:marRight w:val="0"/>
                  <w:marTop w:val="0"/>
                  <w:marBottom w:val="0"/>
                  <w:divBdr>
                    <w:top w:val="none" w:sz="0" w:space="0" w:color="auto"/>
                    <w:left w:val="none" w:sz="0" w:space="0" w:color="auto"/>
                    <w:bottom w:val="none" w:sz="0" w:space="0" w:color="auto"/>
                    <w:right w:val="none" w:sz="0" w:space="0" w:color="auto"/>
                  </w:divBdr>
                </w:div>
                <w:div w:id="69545459">
                  <w:marLeft w:val="0"/>
                  <w:marRight w:val="0"/>
                  <w:marTop w:val="0"/>
                  <w:marBottom w:val="0"/>
                  <w:divBdr>
                    <w:top w:val="none" w:sz="0" w:space="0" w:color="auto"/>
                    <w:left w:val="none" w:sz="0" w:space="0" w:color="auto"/>
                    <w:bottom w:val="none" w:sz="0" w:space="0" w:color="auto"/>
                    <w:right w:val="none" w:sz="0" w:space="0" w:color="auto"/>
                  </w:divBdr>
                </w:div>
                <w:div w:id="1189955081">
                  <w:marLeft w:val="0"/>
                  <w:marRight w:val="0"/>
                  <w:marTop w:val="0"/>
                  <w:marBottom w:val="0"/>
                  <w:divBdr>
                    <w:top w:val="none" w:sz="0" w:space="0" w:color="auto"/>
                    <w:left w:val="none" w:sz="0" w:space="0" w:color="auto"/>
                    <w:bottom w:val="none" w:sz="0" w:space="0" w:color="auto"/>
                    <w:right w:val="none" w:sz="0" w:space="0" w:color="auto"/>
                  </w:divBdr>
                </w:div>
                <w:div w:id="1724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8161">
          <w:marLeft w:val="0"/>
          <w:marRight w:val="0"/>
          <w:marTop w:val="0"/>
          <w:marBottom w:val="0"/>
          <w:divBdr>
            <w:top w:val="none" w:sz="0" w:space="0" w:color="auto"/>
            <w:left w:val="none" w:sz="0" w:space="0" w:color="auto"/>
            <w:bottom w:val="none" w:sz="0" w:space="0" w:color="auto"/>
            <w:right w:val="none" w:sz="0" w:space="0" w:color="auto"/>
          </w:divBdr>
        </w:div>
        <w:div w:id="1179269307">
          <w:marLeft w:val="0"/>
          <w:marRight w:val="0"/>
          <w:marTop w:val="0"/>
          <w:marBottom w:val="0"/>
          <w:divBdr>
            <w:top w:val="none" w:sz="0" w:space="0" w:color="auto"/>
            <w:left w:val="none" w:sz="0" w:space="0" w:color="auto"/>
            <w:bottom w:val="none" w:sz="0" w:space="0" w:color="auto"/>
            <w:right w:val="none" w:sz="0" w:space="0" w:color="auto"/>
          </w:divBdr>
        </w:div>
        <w:div w:id="2092192602">
          <w:marLeft w:val="0"/>
          <w:marRight w:val="0"/>
          <w:marTop w:val="0"/>
          <w:marBottom w:val="0"/>
          <w:divBdr>
            <w:top w:val="none" w:sz="0" w:space="0" w:color="auto"/>
            <w:left w:val="none" w:sz="0" w:space="0" w:color="auto"/>
            <w:bottom w:val="none" w:sz="0" w:space="0" w:color="auto"/>
            <w:right w:val="none" w:sz="0" w:space="0" w:color="auto"/>
          </w:divBdr>
        </w:div>
        <w:div w:id="1245609767">
          <w:marLeft w:val="0"/>
          <w:marRight w:val="0"/>
          <w:marTop w:val="0"/>
          <w:marBottom w:val="0"/>
          <w:divBdr>
            <w:top w:val="none" w:sz="0" w:space="0" w:color="auto"/>
            <w:left w:val="none" w:sz="0" w:space="0" w:color="auto"/>
            <w:bottom w:val="none" w:sz="0" w:space="0" w:color="auto"/>
            <w:right w:val="none" w:sz="0" w:space="0" w:color="auto"/>
          </w:divBdr>
        </w:div>
        <w:div w:id="538862443">
          <w:marLeft w:val="0"/>
          <w:marRight w:val="0"/>
          <w:marTop w:val="0"/>
          <w:marBottom w:val="0"/>
          <w:divBdr>
            <w:top w:val="none" w:sz="0" w:space="0" w:color="auto"/>
            <w:left w:val="none" w:sz="0" w:space="0" w:color="auto"/>
            <w:bottom w:val="none" w:sz="0" w:space="0" w:color="auto"/>
            <w:right w:val="none" w:sz="0" w:space="0" w:color="auto"/>
          </w:divBdr>
        </w:div>
        <w:div w:id="821888607">
          <w:marLeft w:val="0"/>
          <w:marRight w:val="0"/>
          <w:marTop w:val="0"/>
          <w:marBottom w:val="0"/>
          <w:divBdr>
            <w:top w:val="none" w:sz="0" w:space="0" w:color="auto"/>
            <w:left w:val="none" w:sz="0" w:space="0" w:color="auto"/>
            <w:bottom w:val="none" w:sz="0" w:space="0" w:color="auto"/>
            <w:right w:val="none" w:sz="0" w:space="0" w:color="auto"/>
          </w:divBdr>
        </w:div>
        <w:div w:id="1794791637">
          <w:marLeft w:val="0"/>
          <w:marRight w:val="0"/>
          <w:marTop w:val="0"/>
          <w:marBottom w:val="0"/>
          <w:divBdr>
            <w:top w:val="none" w:sz="0" w:space="0" w:color="auto"/>
            <w:left w:val="none" w:sz="0" w:space="0" w:color="auto"/>
            <w:bottom w:val="none" w:sz="0" w:space="0" w:color="auto"/>
            <w:right w:val="none" w:sz="0" w:space="0" w:color="auto"/>
          </w:divBdr>
        </w:div>
        <w:div w:id="2127115480">
          <w:marLeft w:val="0"/>
          <w:marRight w:val="0"/>
          <w:marTop w:val="0"/>
          <w:marBottom w:val="0"/>
          <w:divBdr>
            <w:top w:val="none" w:sz="0" w:space="0" w:color="auto"/>
            <w:left w:val="none" w:sz="0" w:space="0" w:color="auto"/>
            <w:bottom w:val="none" w:sz="0" w:space="0" w:color="auto"/>
            <w:right w:val="none" w:sz="0" w:space="0" w:color="auto"/>
          </w:divBdr>
        </w:div>
        <w:div w:id="1680237499">
          <w:marLeft w:val="0"/>
          <w:marRight w:val="0"/>
          <w:marTop w:val="0"/>
          <w:marBottom w:val="0"/>
          <w:divBdr>
            <w:top w:val="none" w:sz="0" w:space="0" w:color="auto"/>
            <w:left w:val="none" w:sz="0" w:space="0" w:color="auto"/>
            <w:bottom w:val="none" w:sz="0" w:space="0" w:color="auto"/>
            <w:right w:val="none" w:sz="0" w:space="0" w:color="auto"/>
          </w:divBdr>
        </w:div>
        <w:div w:id="460343182">
          <w:marLeft w:val="0"/>
          <w:marRight w:val="0"/>
          <w:marTop w:val="0"/>
          <w:marBottom w:val="0"/>
          <w:divBdr>
            <w:top w:val="none" w:sz="0" w:space="0" w:color="auto"/>
            <w:left w:val="none" w:sz="0" w:space="0" w:color="auto"/>
            <w:bottom w:val="none" w:sz="0" w:space="0" w:color="auto"/>
            <w:right w:val="none" w:sz="0" w:space="0" w:color="auto"/>
          </w:divBdr>
        </w:div>
        <w:div w:id="859926334">
          <w:marLeft w:val="0"/>
          <w:marRight w:val="0"/>
          <w:marTop w:val="0"/>
          <w:marBottom w:val="0"/>
          <w:divBdr>
            <w:top w:val="none" w:sz="0" w:space="0" w:color="auto"/>
            <w:left w:val="none" w:sz="0" w:space="0" w:color="auto"/>
            <w:bottom w:val="none" w:sz="0" w:space="0" w:color="auto"/>
            <w:right w:val="none" w:sz="0" w:space="0" w:color="auto"/>
          </w:divBdr>
        </w:div>
        <w:div w:id="904533709">
          <w:marLeft w:val="0"/>
          <w:marRight w:val="0"/>
          <w:marTop w:val="0"/>
          <w:marBottom w:val="0"/>
          <w:divBdr>
            <w:top w:val="none" w:sz="0" w:space="0" w:color="auto"/>
            <w:left w:val="none" w:sz="0" w:space="0" w:color="auto"/>
            <w:bottom w:val="none" w:sz="0" w:space="0" w:color="auto"/>
            <w:right w:val="none" w:sz="0" w:space="0" w:color="auto"/>
          </w:divBdr>
        </w:div>
      </w:divsChild>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345471718">
      <w:bodyDiv w:val="1"/>
      <w:marLeft w:val="0"/>
      <w:marRight w:val="0"/>
      <w:marTop w:val="0"/>
      <w:marBottom w:val="0"/>
      <w:divBdr>
        <w:top w:val="none" w:sz="0" w:space="0" w:color="auto"/>
        <w:left w:val="none" w:sz="0" w:space="0" w:color="auto"/>
        <w:bottom w:val="none" w:sz="0" w:space="0" w:color="auto"/>
        <w:right w:val="none" w:sz="0" w:space="0" w:color="auto"/>
      </w:divBdr>
      <w:divsChild>
        <w:div w:id="614292621">
          <w:marLeft w:val="0"/>
          <w:marRight w:val="0"/>
          <w:marTop w:val="0"/>
          <w:marBottom w:val="0"/>
          <w:divBdr>
            <w:top w:val="none" w:sz="0" w:space="0" w:color="auto"/>
            <w:left w:val="none" w:sz="0" w:space="0" w:color="auto"/>
            <w:bottom w:val="none" w:sz="0" w:space="0" w:color="auto"/>
            <w:right w:val="none" w:sz="0" w:space="0" w:color="auto"/>
          </w:divBdr>
          <w:divsChild>
            <w:div w:id="1780027537">
              <w:marLeft w:val="0"/>
              <w:marRight w:val="0"/>
              <w:marTop w:val="0"/>
              <w:marBottom w:val="0"/>
              <w:divBdr>
                <w:top w:val="none" w:sz="0" w:space="0" w:color="auto"/>
                <w:left w:val="none" w:sz="0" w:space="0" w:color="auto"/>
                <w:bottom w:val="none" w:sz="0" w:space="0" w:color="auto"/>
                <w:right w:val="none" w:sz="0" w:space="0" w:color="auto"/>
              </w:divBdr>
            </w:div>
          </w:divsChild>
        </w:div>
        <w:div w:id="1284574300">
          <w:marLeft w:val="0"/>
          <w:marRight w:val="0"/>
          <w:marTop w:val="0"/>
          <w:marBottom w:val="0"/>
          <w:divBdr>
            <w:top w:val="none" w:sz="0" w:space="0" w:color="auto"/>
            <w:left w:val="none" w:sz="0" w:space="0" w:color="auto"/>
            <w:bottom w:val="none" w:sz="0" w:space="0" w:color="auto"/>
            <w:right w:val="none" w:sz="0" w:space="0" w:color="auto"/>
          </w:divBdr>
          <w:divsChild>
            <w:div w:id="862868014">
              <w:marLeft w:val="0"/>
              <w:marRight w:val="0"/>
              <w:marTop w:val="0"/>
              <w:marBottom w:val="0"/>
              <w:divBdr>
                <w:top w:val="none" w:sz="0" w:space="0" w:color="auto"/>
                <w:left w:val="none" w:sz="0" w:space="0" w:color="auto"/>
                <w:bottom w:val="none" w:sz="0" w:space="0" w:color="auto"/>
                <w:right w:val="none" w:sz="0" w:space="0" w:color="auto"/>
              </w:divBdr>
            </w:div>
          </w:divsChild>
        </w:div>
        <w:div w:id="1659917869">
          <w:marLeft w:val="0"/>
          <w:marRight w:val="0"/>
          <w:marTop w:val="0"/>
          <w:marBottom w:val="0"/>
          <w:divBdr>
            <w:top w:val="none" w:sz="0" w:space="0" w:color="auto"/>
            <w:left w:val="none" w:sz="0" w:space="0" w:color="auto"/>
            <w:bottom w:val="none" w:sz="0" w:space="0" w:color="auto"/>
            <w:right w:val="none" w:sz="0" w:space="0" w:color="auto"/>
          </w:divBdr>
          <w:divsChild>
            <w:div w:id="534660102">
              <w:marLeft w:val="0"/>
              <w:marRight w:val="0"/>
              <w:marTop w:val="0"/>
              <w:marBottom w:val="0"/>
              <w:divBdr>
                <w:top w:val="none" w:sz="0" w:space="0" w:color="auto"/>
                <w:left w:val="none" w:sz="0" w:space="0" w:color="auto"/>
                <w:bottom w:val="none" w:sz="0" w:space="0" w:color="auto"/>
                <w:right w:val="none" w:sz="0" w:space="0" w:color="auto"/>
              </w:divBdr>
            </w:div>
            <w:div w:id="729887671">
              <w:marLeft w:val="0"/>
              <w:marRight w:val="0"/>
              <w:marTop w:val="0"/>
              <w:marBottom w:val="0"/>
              <w:divBdr>
                <w:top w:val="none" w:sz="0" w:space="0" w:color="auto"/>
                <w:left w:val="none" w:sz="0" w:space="0" w:color="auto"/>
                <w:bottom w:val="none" w:sz="0" w:space="0" w:color="auto"/>
                <w:right w:val="none" w:sz="0" w:space="0" w:color="auto"/>
              </w:divBdr>
            </w:div>
            <w:div w:id="363140427">
              <w:marLeft w:val="0"/>
              <w:marRight w:val="0"/>
              <w:marTop w:val="0"/>
              <w:marBottom w:val="0"/>
              <w:divBdr>
                <w:top w:val="none" w:sz="0" w:space="0" w:color="auto"/>
                <w:left w:val="none" w:sz="0" w:space="0" w:color="auto"/>
                <w:bottom w:val="none" w:sz="0" w:space="0" w:color="auto"/>
                <w:right w:val="none" w:sz="0" w:space="0" w:color="auto"/>
              </w:divBdr>
            </w:div>
          </w:divsChild>
        </w:div>
        <w:div w:id="1259679030">
          <w:marLeft w:val="0"/>
          <w:marRight w:val="0"/>
          <w:marTop w:val="0"/>
          <w:marBottom w:val="0"/>
          <w:divBdr>
            <w:top w:val="none" w:sz="0" w:space="0" w:color="auto"/>
            <w:left w:val="none" w:sz="0" w:space="0" w:color="auto"/>
            <w:bottom w:val="none" w:sz="0" w:space="0" w:color="auto"/>
            <w:right w:val="none" w:sz="0" w:space="0" w:color="auto"/>
          </w:divBdr>
          <w:divsChild>
            <w:div w:id="600601417">
              <w:marLeft w:val="0"/>
              <w:marRight w:val="0"/>
              <w:marTop w:val="0"/>
              <w:marBottom w:val="0"/>
              <w:divBdr>
                <w:top w:val="none" w:sz="0" w:space="0" w:color="auto"/>
                <w:left w:val="none" w:sz="0" w:space="0" w:color="auto"/>
                <w:bottom w:val="none" w:sz="0" w:space="0" w:color="auto"/>
                <w:right w:val="none" w:sz="0" w:space="0" w:color="auto"/>
              </w:divBdr>
            </w:div>
            <w:div w:id="1625426595">
              <w:marLeft w:val="0"/>
              <w:marRight w:val="0"/>
              <w:marTop w:val="0"/>
              <w:marBottom w:val="0"/>
              <w:divBdr>
                <w:top w:val="none" w:sz="0" w:space="0" w:color="auto"/>
                <w:left w:val="none" w:sz="0" w:space="0" w:color="auto"/>
                <w:bottom w:val="none" w:sz="0" w:space="0" w:color="auto"/>
                <w:right w:val="none" w:sz="0" w:space="0" w:color="auto"/>
              </w:divBdr>
            </w:div>
            <w:div w:id="606085193">
              <w:marLeft w:val="0"/>
              <w:marRight w:val="0"/>
              <w:marTop w:val="0"/>
              <w:marBottom w:val="0"/>
              <w:divBdr>
                <w:top w:val="none" w:sz="0" w:space="0" w:color="auto"/>
                <w:left w:val="none" w:sz="0" w:space="0" w:color="auto"/>
                <w:bottom w:val="none" w:sz="0" w:space="0" w:color="auto"/>
                <w:right w:val="none" w:sz="0" w:space="0" w:color="auto"/>
              </w:divBdr>
            </w:div>
            <w:div w:id="608973216">
              <w:marLeft w:val="0"/>
              <w:marRight w:val="0"/>
              <w:marTop w:val="0"/>
              <w:marBottom w:val="0"/>
              <w:divBdr>
                <w:top w:val="none" w:sz="0" w:space="0" w:color="auto"/>
                <w:left w:val="none" w:sz="0" w:space="0" w:color="auto"/>
                <w:bottom w:val="none" w:sz="0" w:space="0" w:color="auto"/>
                <w:right w:val="none" w:sz="0" w:space="0" w:color="auto"/>
              </w:divBdr>
            </w:div>
          </w:divsChild>
        </w:div>
        <w:div w:id="195587759">
          <w:marLeft w:val="0"/>
          <w:marRight w:val="0"/>
          <w:marTop w:val="0"/>
          <w:marBottom w:val="0"/>
          <w:divBdr>
            <w:top w:val="none" w:sz="0" w:space="0" w:color="auto"/>
            <w:left w:val="none" w:sz="0" w:space="0" w:color="auto"/>
            <w:bottom w:val="none" w:sz="0" w:space="0" w:color="auto"/>
            <w:right w:val="none" w:sz="0" w:space="0" w:color="auto"/>
          </w:divBdr>
          <w:divsChild>
            <w:div w:id="50151669">
              <w:marLeft w:val="0"/>
              <w:marRight w:val="0"/>
              <w:marTop w:val="0"/>
              <w:marBottom w:val="0"/>
              <w:divBdr>
                <w:top w:val="none" w:sz="0" w:space="0" w:color="auto"/>
                <w:left w:val="none" w:sz="0" w:space="0" w:color="auto"/>
                <w:bottom w:val="none" w:sz="0" w:space="0" w:color="auto"/>
                <w:right w:val="none" w:sz="0" w:space="0" w:color="auto"/>
              </w:divBdr>
            </w:div>
            <w:div w:id="19550781">
              <w:marLeft w:val="0"/>
              <w:marRight w:val="0"/>
              <w:marTop w:val="0"/>
              <w:marBottom w:val="0"/>
              <w:divBdr>
                <w:top w:val="none" w:sz="0" w:space="0" w:color="auto"/>
                <w:left w:val="none" w:sz="0" w:space="0" w:color="auto"/>
                <w:bottom w:val="none" w:sz="0" w:space="0" w:color="auto"/>
                <w:right w:val="none" w:sz="0" w:space="0" w:color="auto"/>
              </w:divBdr>
            </w:div>
            <w:div w:id="64303022">
              <w:marLeft w:val="0"/>
              <w:marRight w:val="0"/>
              <w:marTop w:val="0"/>
              <w:marBottom w:val="0"/>
              <w:divBdr>
                <w:top w:val="none" w:sz="0" w:space="0" w:color="auto"/>
                <w:left w:val="none" w:sz="0" w:space="0" w:color="auto"/>
                <w:bottom w:val="none" w:sz="0" w:space="0" w:color="auto"/>
                <w:right w:val="none" w:sz="0" w:space="0" w:color="auto"/>
              </w:divBdr>
            </w:div>
            <w:div w:id="111555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962724">
      <w:bodyDiv w:val="1"/>
      <w:marLeft w:val="0"/>
      <w:marRight w:val="0"/>
      <w:marTop w:val="0"/>
      <w:marBottom w:val="0"/>
      <w:divBdr>
        <w:top w:val="none" w:sz="0" w:space="0" w:color="auto"/>
        <w:left w:val="none" w:sz="0" w:space="0" w:color="auto"/>
        <w:bottom w:val="none" w:sz="0" w:space="0" w:color="auto"/>
        <w:right w:val="none" w:sz="0" w:space="0" w:color="auto"/>
      </w:divBdr>
    </w:div>
    <w:div w:id="1499149302">
      <w:bodyDiv w:val="1"/>
      <w:marLeft w:val="0"/>
      <w:marRight w:val="0"/>
      <w:marTop w:val="0"/>
      <w:marBottom w:val="0"/>
      <w:divBdr>
        <w:top w:val="none" w:sz="0" w:space="0" w:color="auto"/>
        <w:left w:val="none" w:sz="0" w:space="0" w:color="auto"/>
        <w:bottom w:val="none" w:sz="0" w:space="0" w:color="auto"/>
        <w:right w:val="none" w:sz="0" w:space="0" w:color="auto"/>
      </w:divBdr>
      <w:divsChild>
        <w:div w:id="836336625">
          <w:marLeft w:val="0"/>
          <w:marRight w:val="0"/>
          <w:marTop w:val="0"/>
          <w:marBottom w:val="0"/>
          <w:divBdr>
            <w:top w:val="none" w:sz="0" w:space="0" w:color="auto"/>
            <w:left w:val="none" w:sz="0" w:space="0" w:color="auto"/>
            <w:bottom w:val="none" w:sz="0" w:space="0" w:color="auto"/>
            <w:right w:val="none" w:sz="0" w:space="0" w:color="auto"/>
          </w:divBdr>
          <w:divsChild>
            <w:div w:id="263348936">
              <w:marLeft w:val="0"/>
              <w:marRight w:val="0"/>
              <w:marTop w:val="0"/>
              <w:marBottom w:val="0"/>
              <w:divBdr>
                <w:top w:val="none" w:sz="0" w:space="0" w:color="auto"/>
                <w:left w:val="none" w:sz="0" w:space="0" w:color="auto"/>
                <w:bottom w:val="none" w:sz="0" w:space="0" w:color="auto"/>
                <w:right w:val="none" w:sz="0" w:space="0" w:color="auto"/>
              </w:divBdr>
              <w:divsChild>
                <w:div w:id="483817634">
                  <w:marLeft w:val="0"/>
                  <w:marRight w:val="0"/>
                  <w:marTop w:val="0"/>
                  <w:marBottom w:val="0"/>
                  <w:divBdr>
                    <w:top w:val="none" w:sz="0" w:space="0" w:color="auto"/>
                    <w:left w:val="none" w:sz="0" w:space="0" w:color="auto"/>
                    <w:bottom w:val="none" w:sz="0" w:space="0" w:color="auto"/>
                    <w:right w:val="none" w:sz="0" w:space="0" w:color="auto"/>
                  </w:divBdr>
                  <w:divsChild>
                    <w:div w:id="166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775435">
          <w:marLeft w:val="0"/>
          <w:marRight w:val="0"/>
          <w:marTop w:val="0"/>
          <w:marBottom w:val="0"/>
          <w:divBdr>
            <w:top w:val="none" w:sz="0" w:space="0" w:color="auto"/>
            <w:left w:val="none" w:sz="0" w:space="0" w:color="auto"/>
            <w:bottom w:val="none" w:sz="0" w:space="0" w:color="auto"/>
            <w:right w:val="none" w:sz="0" w:space="0" w:color="auto"/>
          </w:divBdr>
          <w:divsChild>
            <w:div w:id="206328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1624530797">
      <w:bodyDiv w:val="1"/>
      <w:marLeft w:val="0"/>
      <w:marRight w:val="0"/>
      <w:marTop w:val="0"/>
      <w:marBottom w:val="0"/>
      <w:divBdr>
        <w:top w:val="none" w:sz="0" w:space="0" w:color="auto"/>
        <w:left w:val="none" w:sz="0" w:space="0" w:color="auto"/>
        <w:bottom w:val="none" w:sz="0" w:space="0" w:color="auto"/>
        <w:right w:val="none" w:sz="0" w:space="0" w:color="auto"/>
      </w:divBdr>
    </w:div>
    <w:div w:id="1708796324">
      <w:bodyDiv w:val="1"/>
      <w:marLeft w:val="0"/>
      <w:marRight w:val="0"/>
      <w:marTop w:val="0"/>
      <w:marBottom w:val="0"/>
      <w:divBdr>
        <w:top w:val="none" w:sz="0" w:space="0" w:color="auto"/>
        <w:left w:val="none" w:sz="0" w:space="0" w:color="auto"/>
        <w:bottom w:val="none" w:sz="0" w:space="0" w:color="auto"/>
        <w:right w:val="none" w:sz="0" w:space="0" w:color="auto"/>
      </w:divBdr>
    </w:div>
    <w:div w:id="1917937606">
      <w:bodyDiv w:val="1"/>
      <w:marLeft w:val="0"/>
      <w:marRight w:val="0"/>
      <w:marTop w:val="0"/>
      <w:marBottom w:val="0"/>
      <w:divBdr>
        <w:top w:val="none" w:sz="0" w:space="0" w:color="auto"/>
        <w:left w:val="none" w:sz="0" w:space="0" w:color="auto"/>
        <w:bottom w:val="none" w:sz="0" w:space="0" w:color="auto"/>
        <w:right w:val="none" w:sz="0" w:space="0" w:color="auto"/>
      </w:divBdr>
      <w:divsChild>
        <w:div w:id="563570188">
          <w:marLeft w:val="0"/>
          <w:marRight w:val="0"/>
          <w:marTop w:val="0"/>
          <w:marBottom w:val="0"/>
          <w:divBdr>
            <w:top w:val="none" w:sz="0" w:space="0" w:color="auto"/>
            <w:left w:val="none" w:sz="0" w:space="0" w:color="auto"/>
            <w:bottom w:val="none" w:sz="0" w:space="0" w:color="auto"/>
            <w:right w:val="none" w:sz="0" w:space="0" w:color="auto"/>
          </w:divBdr>
          <w:divsChild>
            <w:div w:id="831988372">
              <w:marLeft w:val="0"/>
              <w:marRight w:val="0"/>
              <w:marTop w:val="0"/>
              <w:marBottom w:val="0"/>
              <w:divBdr>
                <w:top w:val="none" w:sz="0" w:space="0" w:color="auto"/>
                <w:left w:val="none" w:sz="0" w:space="0" w:color="auto"/>
                <w:bottom w:val="none" w:sz="0" w:space="0" w:color="auto"/>
                <w:right w:val="none" w:sz="0" w:space="0" w:color="auto"/>
              </w:divBdr>
              <w:divsChild>
                <w:div w:id="17972743">
                  <w:marLeft w:val="0"/>
                  <w:marRight w:val="0"/>
                  <w:marTop w:val="0"/>
                  <w:marBottom w:val="0"/>
                  <w:divBdr>
                    <w:top w:val="none" w:sz="0" w:space="0" w:color="auto"/>
                    <w:left w:val="none" w:sz="0" w:space="0" w:color="auto"/>
                    <w:bottom w:val="none" w:sz="0" w:space="0" w:color="auto"/>
                    <w:right w:val="none" w:sz="0" w:space="0" w:color="auto"/>
                  </w:divBdr>
                  <w:divsChild>
                    <w:div w:id="719328721">
                      <w:marLeft w:val="0"/>
                      <w:marRight w:val="0"/>
                      <w:marTop w:val="0"/>
                      <w:marBottom w:val="0"/>
                      <w:divBdr>
                        <w:top w:val="none" w:sz="0" w:space="0" w:color="auto"/>
                        <w:left w:val="none" w:sz="0" w:space="0" w:color="auto"/>
                        <w:bottom w:val="none" w:sz="0" w:space="0" w:color="auto"/>
                        <w:right w:val="none" w:sz="0" w:space="0" w:color="auto"/>
                      </w:divBdr>
                    </w:div>
                  </w:divsChild>
                </w:div>
                <w:div w:id="1294290570">
                  <w:marLeft w:val="0"/>
                  <w:marRight w:val="0"/>
                  <w:marTop w:val="0"/>
                  <w:marBottom w:val="0"/>
                  <w:divBdr>
                    <w:top w:val="none" w:sz="0" w:space="0" w:color="auto"/>
                    <w:left w:val="none" w:sz="0" w:space="0" w:color="auto"/>
                    <w:bottom w:val="none" w:sz="0" w:space="0" w:color="auto"/>
                    <w:right w:val="none" w:sz="0" w:space="0" w:color="auto"/>
                  </w:divBdr>
                  <w:divsChild>
                    <w:div w:id="959216824">
                      <w:marLeft w:val="0"/>
                      <w:marRight w:val="0"/>
                      <w:marTop w:val="0"/>
                      <w:marBottom w:val="0"/>
                      <w:divBdr>
                        <w:top w:val="none" w:sz="0" w:space="0" w:color="auto"/>
                        <w:left w:val="none" w:sz="0" w:space="0" w:color="auto"/>
                        <w:bottom w:val="none" w:sz="0" w:space="0" w:color="auto"/>
                        <w:right w:val="none" w:sz="0" w:space="0" w:color="auto"/>
                      </w:divBdr>
                    </w:div>
                  </w:divsChild>
                </w:div>
                <w:div w:id="1780485398">
                  <w:marLeft w:val="0"/>
                  <w:marRight w:val="0"/>
                  <w:marTop w:val="0"/>
                  <w:marBottom w:val="0"/>
                  <w:divBdr>
                    <w:top w:val="none" w:sz="0" w:space="0" w:color="auto"/>
                    <w:left w:val="none" w:sz="0" w:space="0" w:color="auto"/>
                    <w:bottom w:val="none" w:sz="0" w:space="0" w:color="auto"/>
                    <w:right w:val="none" w:sz="0" w:space="0" w:color="auto"/>
                  </w:divBdr>
                  <w:divsChild>
                    <w:div w:id="871651997">
                      <w:marLeft w:val="0"/>
                      <w:marRight w:val="0"/>
                      <w:marTop w:val="0"/>
                      <w:marBottom w:val="0"/>
                      <w:divBdr>
                        <w:top w:val="none" w:sz="0" w:space="0" w:color="auto"/>
                        <w:left w:val="none" w:sz="0" w:space="0" w:color="auto"/>
                        <w:bottom w:val="none" w:sz="0" w:space="0" w:color="auto"/>
                        <w:right w:val="none" w:sz="0" w:space="0" w:color="auto"/>
                      </w:divBdr>
                    </w:div>
                  </w:divsChild>
                </w:div>
                <w:div w:id="621497127">
                  <w:marLeft w:val="0"/>
                  <w:marRight w:val="0"/>
                  <w:marTop w:val="0"/>
                  <w:marBottom w:val="0"/>
                  <w:divBdr>
                    <w:top w:val="none" w:sz="0" w:space="0" w:color="auto"/>
                    <w:left w:val="none" w:sz="0" w:space="0" w:color="auto"/>
                    <w:bottom w:val="none" w:sz="0" w:space="0" w:color="auto"/>
                    <w:right w:val="none" w:sz="0" w:space="0" w:color="auto"/>
                  </w:divBdr>
                  <w:divsChild>
                    <w:div w:id="2378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793388">
      <w:bodyDiv w:val="1"/>
      <w:marLeft w:val="0"/>
      <w:marRight w:val="0"/>
      <w:marTop w:val="0"/>
      <w:marBottom w:val="0"/>
      <w:divBdr>
        <w:top w:val="none" w:sz="0" w:space="0" w:color="auto"/>
        <w:left w:val="none" w:sz="0" w:space="0" w:color="auto"/>
        <w:bottom w:val="none" w:sz="0" w:space="0" w:color="auto"/>
        <w:right w:val="none" w:sz="0" w:space="0" w:color="auto"/>
      </w:divBdr>
    </w:div>
    <w:div w:id="1985042805">
      <w:bodyDiv w:val="1"/>
      <w:marLeft w:val="0"/>
      <w:marRight w:val="0"/>
      <w:marTop w:val="0"/>
      <w:marBottom w:val="0"/>
      <w:divBdr>
        <w:top w:val="none" w:sz="0" w:space="0" w:color="auto"/>
        <w:left w:val="none" w:sz="0" w:space="0" w:color="auto"/>
        <w:bottom w:val="none" w:sz="0" w:space="0" w:color="auto"/>
        <w:right w:val="none" w:sz="0" w:space="0" w:color="auto"/>
      </w:divBdr>
    </w:div>
    <w:div w:id="2074236256">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 w:id="2138906938">
      <w:bodyDiv w:val="1"/>
      <w:marLeft w:val="0"/>
      <w:marRight w:val="0"/>
      <w:marTop w:val="0"/>
      <w:marBottom w:val="0"/>
      <w:divBdr>
        <w:top w:val="none" w:sz="0" w:space="0" w:color="auto"/>
        <w:left w:val="none" w:sz="0" w:space="0" w:color="auto"/>
        <w:bottom w:val="none" w:sz="0" w:space="0" w:color="auto"/>
        <w:right w:val="none" w:sz="0" w:space="0" w:color="auto"/>
      </w:divBdr>
      <w:divsChild>
        <w:div w:id="1561599404">
          <w:marLeft w:val="0"/>
          <w:marRight w:val="0"/>
          <w:marTop w:val="0"/>
          <w:marBottom w:val="0"/>
          <w:divBdr>
            <w:top w:val="none" w:sz="0" w:space="0" w:color="auto"/>
            <w:left w:val="none" w:sz="0" w:space="0" w:color="auto"/>
            <w:bottom w:val="none" w:sz="0" w:space="0" w:color="auto"/>
            <w:right w:val="none" w:sz="0" w:space="0" w:color="auto"/>
          </w:divBdr>
        </w:div>
        <w:div w:id="1645306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ek.mysak@irbos.cz" TargetMode="External"/><Relationship Id="rId13" Type="http://schemas.openxmlformats.org/officeDocument/2006/relationships/hyperlink" Target="mailto:ondrejzikan@seznam.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ndrejzikan@seznam.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adka.chaloupka@seznam.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osahlo@email.cz" TargetMode="External"/><Relationship Id="rId5" Type="http://schemas.openxmlformats.org/officeDocument/2006/relationships/webSettings" Target="webSettings.xml"/><Relationship Id="rId15" Type="http://schemas.openxmlformats.org/officeDocument/2006/relationships/hyperlink" Target="mailto:sedaj@elektro-sychra.cz" TargetMode="External"/><Relationship Id="rId10" Type="http://schemas.openxmlformats.org/officeDocument/2006/relationships/hyperlink" Target="mailto:oldrichbarvi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adek.mysak@irbos.cz" TargetMode="External"/><Relationship Id="rId14" Type="http://schemas.openxmlformats.org/officeDocument/2006/relationships/hyperlink" Target="mailto:hrodej@elektro-sychra.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51913-CAA8-4496-8CCD-91924FBF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15100</TotalTime>
  <Pages>4</Pages>
  <Words>997</Words>
  <Characters>5884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dc:creator>
  <cp:keywords/>
  <dc:description/>
  <cp:lastModifiedBy>Oldřich Barvíř</cp:lastModifiedBy>
  <cp:revision>644</cp:revision>
  <cp:lastPrinted>2021-02-09T08:41:00Z</cp:lastPrinted>
  <dcterms:created xsi:type="dcterms:W3CDTF">2014-01-25T13:11:00Z</dcterms:created>
  <dcterms:modified xsi:type="dcterms:W3CDTF">2021-07-20T14:51:00Z</dcterms:modified>
</cp:coreProperties>
</file>